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D67" w:rsidRPr="0074356B" w:rsidRDefault="00AE7D67" w:rsidP="00266E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B06" w:rsidRDefault="00500B06" w:rsidP="00AE7D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00B06" w:rsidRDefault="00500B06" w:rsidP="00AE7D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00B06" w:rsidRDefault="00500B06" w:rsidP="00AE7D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AE7D67" w:rsidRPr="00FA539E" w:rsidRDefault="00421AC7" w:rsidP="00AE7D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A539E">
        <w:rPr>
          <w:rFonts w:ascii="Times New Roman" w:hAnsi="Times New Roman" w:cs="Times New Roman"/>
          <w:sz w:val="20"/>
          <w:szCs w:val="20"/>
        </w:rPr>
        <w:t>Wieliczka</w:t>
      </w:r>
      <w:r w:rsidR="00FA539E" w:rsidRPr="00FA539E">
        <w:rPr>
          <w:rFonts w:ascii="Times New Roman" w:hAnsi="Times New Roman" w:cs="Times New Roman"/>
          <w:sz w:val="20"/>
          <w:szCs w:val="20"/>
        </w:rPr>
        <w:t>, 10 października</w:t>
      </w:r>
      <w:r w:rsidR="00AE7D67" w:rsidRPr="00FA539E">
        <w:rPr>
          <w:rFonts w:ascii="Times New Roman" w:hAnsi="Times New Roman" w:cs="Times New Roman"/>
          <w:sz w:val="20"/>
          <w:szCs w:val="20"/>
        </w:rPr>
        <w:t xml:space="preserve"> 2017 r.</w:t>
      </w:r>
    </w:p>
    <w:p w:rsidR="00AE7D67" w:rsidRPr="00FA539E" w:rsidRDefault="00AE7D67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7D67" w:rsidRPr="00FA539E" w:rsidRDefault="00AE7D67" w:rsidP="00AE7D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7D67" w:rsidRPr="00FA539E" w:rsidRDefault="00AE7D67" w:rsidP="00AE7D67">
      <w:pPr>
        <w:tabs>
          <w:tab w:val="left" w:pos="1110"/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A539E">
        <w:rPr>
          <w:rFonts w:ascii="Times New Roman" w:hAnsi="Times New Roman" w:cs="Times New Roman"/>
          <w:b/>
          <w:sz w:val="20"/>
          <w:szCs w:val="20"/>
        </w:rPr>
        <w:tab/>
      </w:r>
      <w:r w:rsidRPr="00FA539E">
        <w:rPr>
          <w:rFonts w:ascii="Times New Roman" w:hAnsi="Times New Roman" w:cs="Times New Roman"/>
          <w:b/>
          <w:sz w:val="20"/>
          <w:szCs w:val="20"/>
        </w:rPr>
        <w:tab/>
      </w:r>
    </w:p>
    <w:p w:rsidR="00AE7D67" w:rsidRPr="00FA539E" w:rsidRDefault="00404A62" w:rsidP="00AE7D67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539E">
        <w:rPr>
          <w:rFonts w:ascii="Times New Roman" w:hAnsi="Times New Roman" w:cs="Times New Roman"/>
          <w:b/>
          <w:sz w:val="20"/>
          <w:szCs w:val="20"/>
        </w:rPr>
        <w:t>ZAPYTANIE OFERTOWE nr</w:t>
      </w:r>
      <w:r w:rsidR="00AE7D67" w:rsidRPr="00FA53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59B7" w:rsidRPr="00FA539E">
        <w:rPr>
          <w:rFonts w:ascii="Times New Roman" w:hAnsi="Times New Roman" w:cs="Times New Roman"/>
          <w:b/>
          <w:sz w:val="20"/>
          <w:szCs w:val="20"/>
        </w:rPr>
        <w:t>8</w:t>
      </w:r>
      <w:r w:rsidR="008D7D7D" w:rsidRPr="00FA539E">
        <w:rPr>
          <w:rFonts w:ascii="Times New Roman" w:hAnsi="Times New Roman" w:cs="Times New Roman"/>
          <w:b/>
          <w:sz w:val="20"/>
          <w:szCs w:val="20"/>
        </w:rPr>
        <w:t>/GTB</w:t>
      </w:r>
      <w:r w:rsidR="00AE7D67" w:rsidRPr="00FA539E">
        <w:rPr>
          <w:rFonts w:ascii="Times New Roman" w:hAnsi="Times New Roman" w:cs="Times New Roman"/>
          <w:b/>
          <w:sz w:val="20"/>
          <w:szCs w:val="20"/>
        </w:rPr>
        <w:t>/2017</w:t>
      </w:r>
      <w:r w:rsidR="008D7D7D" w:rsidRPr="00FA53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3E7" w:rsidRPr="00FA539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E7D67" w:rsidRPr="0074356B" w:rsidRDefault="00FA539E" w:rsidP="00AE7D67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FA539E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z</w:t>
      </w:r>
      <w:proofErr w:type="gramEnd"/>
      <w:r w:rsidRPr="00FA539E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dnia 10 października</w:t>
      </w:r>
      <w:r w:rsidR="00AE7D67" w:rsidRPr="00FA539E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2017 r.</w:t>
      </w:r>
    </w:p>
    <w:p w:rsidR="00AE7D67" w:rsidRPr="0074356B" w:rsidRDefault="00AE7D67" w:rsidP="00AE7D67">
      <w:pPr>
        <w:tabs>
          <w:tab w:val="left" w:pos="1110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E7D67" w:rsidRPr="0027793F" w:rsidRDefault="00AE7D67" w:rsidP="007D4763">
      <w:pPr>
        <w:pStyle w:val="Standard"/>
        <w:ind w:left="567" w:hanging="141"/>
        <w:jc w:val="center"/>
        <w:rPr>
          <w:rFonts w:cs="Times New Roman"/>
          <w:sz w:val="20"/>
          <w:szCs w:val="20"/>
        </w:rPr>
      </w:pPr>
      <w:bookmarkStart w:id="0" w:name="_Hlk485218044"/>
      <w:proofErr w:type="gramStart"/>
      <w:r w:rsidRPr="0027793F">
        <w:rPr>
          <w:rFonts w:cs="Times New Roman"/>
          <w:b/>
          <w:sz w:val="20"/>
          <w:szCs w:val="20"/>
        </w:rPr>
        <w:t>na</w:t>
      </w:r>
      <w:proofErr w:type="gramEnd"/>
      <w:r w:rsidRPr="0027793F">
        <w:rPr>
          <w:rFonts w:cs="Times New Roman"/>
          <w:b/>
          <w:sz w:val="20"/>
          <w:szCs w:val="20"/>
        </w:rPr>
        <w:t xml:space="preserve"> </w:t>
      </w:r>
      <w:r w:rsidR="00351D0E" w:rsidRPr="0027793F">
        <w:rPr>
          <w:rFonts w:cs="Times New Roman"/>
          <w:b/>
          <w:sz w:val="20"/>
          <w:szCs w:val="20"/>
        </w:rPr>
        <w:t>przygotowanie strategii wejści</w:t>
      </w:r>
      <w:r w:rsidR="00CA6C08" w:rsidRPr="0027793F">
        <w:rPr>
          <w:rFonts w:cs="Times New Roman"/>
          <w:b/>
          <w:sz w:val="20"/>
          <w:szCs w:val="20"/>
        </w:rPr>
        <w:t>a na rynek Stanów Zjednoczonych</w:t>
      </w:r>
      <w:r w:rsidR="00631102" w:rsidRPr="0027793F">
        <w:rPr>
          <w:rFonts w:cs="Times New Roman"/>
          <w:b/>
          <w:sz w:val="20"/>
          <w:szCs w:val="20"/>
        </w:rPr>
        <w:t>.</w:t>
      </w:r>
    </w:p>
    <w:bookmarkEnd w:id="0"/>
    <w:p w:rsidR="00AE7D67" w:rsidRPr="0027793F" w:rsidRDefault="00AE7D67" w:rsidP="00AE7D67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7852" w:rsidRPr="0027793F" w:rsidRDefault="00267852" w:rsidP="00267852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7793F">
        <w:rPr>
          <w:rFonts w:ascii="Times New Roman" w:hAnsi="Times New Roman" w:cs="Times New Roman"/>
          <w:sz w:val="20"/>
          <w:szCs w:val="20"/>
        </w:rPr>
        <w:t>W związku z realizac</w:t>
      </w:r>
      <w:r w:rsidR="00314EF3">
        <w:rPr>
          <w:rFonts w:ascii="Times New Roman" w:hAnsi="Times New Roman" w:cs="Times New Roman"/>
          <w:sz w:val="20"/>
          <w:szCs w:val="20"/>
        </w:rPr>
        <w:t>ją projektu promocyjnego</w:t>
      </w:r>
      <w:r w:rsidRPr="0027793F">
        <w:rPr>
          <w:rFonts w:ascii="Times New Roman" w:hAnsi="Times New Roman" w:cs="Times New Roman"/>
          <w:sz w:val="20"/>
          <w:szCs w:val="20"/>
        </w:rPr>
        <w:t xml:space="preserve"> pn. </w:t>
      </w:r>
      <w:r w:rsidRPr="0027793F">
        <w:rPr>
          <w:rFonts w:ascii="Times New Roman" w:hAnsi="Times New Roman" w:cs="Times New Roman"/>
          <w:i/>
          <w:sz w:val="20"/>
          <w:szCs w:val="20"/>
        </w:rPr>
        <w:t xml:space="preserve">”Promocja na rynkach międzynarodowych nowego produktu: lampa robocza LED uniwersalnego zastosowania oraz promocja polskiej marki produktowej </w:t>
      </w:r>
      <w:proofErr w:type="gramStart"/>
      <w:r w:rsidRPr="0027793F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Pr="0027793F">
        <w:rPr>
          <w:rFonts w:ascii="Times New Roman" w:hAnsi="Times New Roman" w:cs="Times New Roman"/>
          <w:i/>
          <w:sz w:val="20"/>
          <w:szCs w:val="20"/>
        </w:rPr>
        <w:t xml:space="preserve"> solidnego dostawcy zaawansowanych produktów oświetleniowych”,</w:t>
      </w:r>
      <w:r w:rsidRPr="0027793F">
        <w:rPr>
          <w:rFonts w:ascii="Times New Roman" w:hAnsi="Times New Roman" w:cs="Times New Roman"/>
          <w:sz w:val="20"/>
          <w:szCs w:val="20"/>
        </w:rPr>
        <w:t xml:space="preserve"> w ramach Działania 3.3 Wsparcie promocji oraz internacjonalizacji innowacyjnych przedsiębiorstw, Poddziałanie 3.3.3 „Wsparcie MŚP w promocji marek produktowych – Go to </w:t>
      </w:r>
      <w:proofErr w:type="gramStart"/>
      <w:r w:rsidRPr="0027793F">
        <w:rPr>
          <w:rFonts w:ascii="Times New Roman" w:hAnsi="Times New Roman" w:cs="Times New Roman"/>
          <w:sz w:val="20"/>
          <w:szCs w:val="20"/>
        </w:rPr>
        <w:t>Brand,  Programu</w:t>
      </w:r>
      <w:proofErr w:type="gramEnd"/>
      <w:r w:rsidRPr="0027793F">
        <w:rPr>
          <w:rFonts w:ascii="Times New Roman" w:hAnsi="Times New Roman" w:cs="Times New Roman"/>
          <w:sz w:val="20"/>
          <w:szCs w:val="20"/>
        </w:rPr>
        <w:t xml:space="preserve"> Operacyjnego Inteligentny Rozwój, 2014-2020, nr Projektu POIR.03.03.03</w:t>
      </w:r>
      <w:r w:rsidR="00650CAF">
        <w:rPr>
          <w:rFonts w:ascii="Times New Roman" w:hAnsi="Times New Roman" w:cs="Times New Roman"/>
          <w:sz w:val="20"/>
          <w:szCs w:val="20"/>
        </w:rPr>
        <w:t>-12-0028</w:t>
      </w:r>
      <w:r w:rsidRPr="0027793F">
        <w:rPr>
          <w:rFonts w:ascii="Times New Roman" w:hAnsi="Times New Roman" w:cs="Times New Roman"/>
          <w:sz w:val="20"/>
          <w:szCs w:val="20"/>
        </w:rPr>
        <w:t xml:space="preserve">/17. </w:t>
      </w:r>
    </w:p>
    <w:p w:rsidR="00267852" w:rsidRPr="0027793F" w:rsidRDefault="00267852" w:rsidP="00267852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267852" w:rsidRPr="0027793F" w:rsidRDefault="00267852" w:rsidP="00267852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7793F">
        <w:rPr>
          <w:rFonts w:ascii="Times New Roman" w:hAnsi="Times New Roman" w:cs="Times New Roman"/>
          <w:sz w:val="20"/>
          <w:szCs w:val="20"/>
        </w:rPr>
        <w:t xml:space="preserve">Do przedmiotowego postępowania zastosowanie mają Wytyczne w zakresie kwalifikowalności wydatków w ramach Europejskiego Funduszu Rozwoju Regionalnego, Europejskiego Funduszu Społecznego oraz Funduszu Spójności na lata 2014-2020. </w:t>
      </w:r>
    </w:p>
    <w:p w:rsidR="00764899" w:rsidRPr="0027793F" w:rsidRDefault="00764899" w:rsidP="00267852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DD766D" w:rsidRPr="0027793F" w:rsidRDefault="00AE7D67" w:rsidP="00EB6088">
      <w:pPr>
        <w:tabs>
          <w:tab w:val="left" w:pos="1110"/>
          <w:tab w:val="center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>Zamawiający zaprasza do składania ofert na</w:t>
      </w:r>
      <w:r w:rsidR="003D725E"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usługę doradczą</w:t>
      </w:r>
      <w:r w:rsidR="00267852"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dotyczącą</w:t>
      </w:r>
      <w:r w:rsidR="003D67D3"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umiędzynarodowienia przedsiębiorcy</w:t>
      </w:r>
      <w:r w:rsidR="00267852" w:rsidRPr="0027793F">
        <w:t xml:space="preserve"> </w:t>
      </w:r>
      <w:r w:rsidR="00267852"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>na przygotowanie strategii wejścia na rynek Stanów Zjednoczonych.</w:t>
      </w:r>
      <w:r w:rsidR="00EB6088" w:rsidRPr="0027793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</w:p>
    <w:p w:rsidR="0047235F" w:rsidRPr="0027793F" w:rsidRDefault="0047235F" w:rsidP="00EB6088">
      <w:pPr>
        <w:tabs>
          <w:tab w:val="left" w:pos="1110"/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27793F" w:rsidRDefault="00AE7D67" w:rsidP="00F54645">
      <w:pPr>
        <w:pStyle w:val="Akapitzlist"/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7793F">
        <w:rPr>
          <w:rFonts w:ascii="Times New Roman" w:hAnsi="Times New Roman" w:cs="Times New Roman"/>
          <w:b/>
          <w:sz w:val="20"/>
          <w:szCs w:val="20"/>
        </w:rPr>
        <w:t>NAZWA ORAZ ADRES ZAMAWIAJĄCEGO:</w:t>
      </w:r>
    </w:p>
    <w:p w:rsidR="00AE7D67" w:rsidRDefault="00944D52" w:rsidP="00421AC7">
      <w:pPr>
        <w:pStyle w:val="Default"/>
        <w:ind w:left="567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WESEM Spółka z ograniczoną odpowiedzialnością Sp. k. (dawniej: </w:t>
      </w:r>
      <w:r w:rsidR="00421AC7" w:rsidRPr="00EB6088">
        <w:rPr>
          <w:rFonts w:cs="Times New Roman"/>
          <w:color w:val="auto"/>
          <w:sz w:val="20"/>
          <w:szCs w:val="20"/>
        </w:rPr>
        <w:t>WESEM D.M.T. Hajduk Spółka Jawna</w:t>
      </w:r>
      <w:r>
        <w:rPr>
          <w:rFonts w:cs="Times New Roman"/>
          <w:color w:val="auto"/>
          <w:sz w:val="20"/>
          <w:szCs w:val="20"/>
        </w:rPr>
        <w:t>)</w:t>
      </w:r>
      <w:r w:rsidR="00D206C0">
        <w:rPr>
          <w:rFonts w:cs="Times New Roman"/>
          <w:color w:val="auto"/>
          <w:sz w:val="20"/>
          <w:szCs w:val="20"/>
        </w:rPr>
        <w:t>, ul. </w:t>
      </w:r>
      <w:r w:rsidR="00421AC7" w:rsidRPr="00EB6088">
        <w:rPr>
          <w:rFonts w:cs="Times New Roman"/>
          <w:color w:val="auto"/>
          <w:sz w:val="20"/>
          <w:szCs w:val="20"/>
        </w:rPr>
        <w:t>Artura Grottgera 4, 32-020 Wieliczka NIP:</w:t>
      </w:r>
      <w:r w:rsidR="002620FF" w:rsidRPr="00EB6088">
        <w:rPr>
          <w:rFonts w:cs="Times New Roman"/>
          <w:color w:val="auto"/>
          <w:sz w:val="20"/>
          <w:szCs w:val="20"/>
        </w:rPr>
        <w:t xml:space="preserve"> 683-000-37-98</w:t>
      </w:r>
      <w:r w:rsidR="005E1CD5" w:rsidRPr="00EB6088">
        <w:rPr>
          <w:rFonts w:cs="Times New Roman"/>
          <w:color w:val="auto"/>
          <w:sz w:val="20"/>
          <w:szCs w:val="20"/>
        </w:rPr>
        <w:t>, REGON 003882963.</w:t>
      </w:r>
    </w:p>
    <w:p w:rsidR="00421AC7" w:rsidRPr="0074356B" w:rsidRDefault="00421AC7" w:rsidP="004C10C0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AE7D67" w:rsidRPr="004A5A08" w:rsidRDefault="00AE7D67" w:rsidP="00F54645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5A08">
        <w:rPr>
          <w:rFonts w:ascii="Times New Roman" w:hAnsi="Times New Roman" w:cs="Times New Roman"/>
          <w:b/>
          <w:sz w:val="20"/>
          <w:szCs w:val="20"/>
        </w:rPr>
        <w:t>OPIS PRZEDMIOTU ZAMÓWIENIA:</w:t>
      </w:r>
    </w:p>
    <w:p w:rsidR="00C96782" w:rsidRPr="004C10C0" w:rsidRDefault="00F54645" w:rsidP="004C10C0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4A5A08">
        <w:rPr>
          <w:rFonts w:ascii="Times New Roman" w:hAnsi="Times New Roman" w:cs="Times New Roman"/>
          <w:bCs/>
          <w:sz w:val="20"/>
          <w:szCs w:val="20"/>
        </w:rPr>
        <w:tab/>
      </w:r>
      <w:bookmarkStart w:id="1" w:name="_Hlk485217257"/>
      <w:r w:rsidR="00351D0E" w:rsidRPr="004A5A08">
        <w:rPr>
          <w:rFonts w:ascii="Times New Roman" w:hAnsi="Times New Roman" w:cs="Times New Roman"/>
          <w:bCs/>
          <w:sz w:val="20"/>
          <w:szCs w:val="20"/>
        </w:rPr>
        <w:t>Przedmiotem zamówienia jest przygotowanie strategii wejśc</w:t>
      </w:r>
      <w:r w:rsidR="00CA6C08">
        <w:rPr>
          <w:rFonts w:ascii="Times New Roman" w:hAnsi="Times New Roman" w:cs="Times New Roman"/>
          <w:bCs/>
          <w:sz w:val="20"/>
          <w:szCs w:val="20"/>
        </w:rPr>
        <w:t>ia na rynek Stanów Zjednoczonych</w:t>
      </w:r>
      <w:r w:rsidR="00351D0E" w:rsidRPr="004A5A08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. </w:t>
      </w:r>
      <w:r w:rsidR="00F35DA8" w:rsidRPr="004A5A08">
        <w:rPr>
          <w:rFonts w:ascii="Times New Roman" w:hAnsi="Times New Roman" w:cs="Times New Roman"/>
          <w:bCs/>
          <w:sz w:val="20"/>
          <w:szCs w:val="20"/>
        </w:rPr>
        <w:t xml:space="preserve">w związku </w:t>
      </w:r>
      <w:r w:rsidR="004E5E71" w:rsidRPr="004A5A08">
        <w:rPr>
          <w:rFonts w:ascii="Times New Roman" w:hAnsi="Times New Roman" w:cs="Times New Roman"/>
          <w:bCs/>
          <w:sz w:val="20"/>
          <w:szCs w:val="20"/>
        </w:rPr>
        <w:t>z</w:t>
      </w:r>
      <w:r w:rsidR="00CA6C08">
        <w:rPr>
          <w:rFonts w:ascii="Times New Roman" w:hAnsi="Times New Roman" w:cs="Times New Roman"/>
          <w:bCs/>
          <w:sz w:val="20"/>
          <w:szCs w:val="20"/>
        </w:rPr>
        <w:t> </w:t>
      </w:r>
      <w:r w:rsidR="000C66D1" w:rsidRPr="004A5A08">
        <w:rPr>
          <w:rFonts w:ascii="Times New Roman" w:hAnsi="Times New Roman" w:cs="Times New Roman"/>
          <w:bCs/>
          <w:sz w:val="20"/>
          <w:szCs w:val="20"/>
        </w:rPr>
        <w:t xml:space="preserve">realizacją </w:t>
      </w:r>
      <w:bookmarkEnd w:id="1"/>
      <w:r w:rsidR="000C66D1" w:rsidRPr="004A5A08">
        <w:rPr>
          <w:rFonts w:ascii="Times New Roman" w:hAnsi="Times New Roman" w:cs="Times New Roman"/>
          <w:bCs/>
          <w:sz w:val="20"/>
          <w:szCs w:val="20"/>
        </w:rPr>
        <w:t>projektu pn.</w:t>
      </w:r>
      <w:r w:rsidR="00C96782" w:rsidRPr="004A5A08">
        <w:rPr>
          <w:rFonts w:ascii="Times New Roman" w:hAnsi="Times New Roman" w:cs="Times New Roman"/>
          <w:i/>
          <w:sz w:val="20"/>
          <w:szCs w:val="20"/>
        </w:rPr>
        <w:t xml:space="preserve"> ”Promocja na rynkach międzynarodowych nowego produktu: lampa robocza LED uniwersalnego zastosowania oraz promocja polskiej marki produktowej </w:t>
      </w:r>
      <w:proofErr w:type="gramStart"/>
      <w:r w:rsidR="00C96782" w:rsidRPr="004A5A08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="00C96782" w:rsidRPr="004A5A08">
        <w:rPr>
          <w:rFonts w:ascii="Times New Roman" w:hAnsi="Times New Roman" w:cs="Times New Roman"/>
          <w:i/>
          <w:sz w:val="20"/>
          <w:szCs w:val="20"/>
        </w:rPr>
        <w:t xml:space="preserve"> solidnego dostawcy </w:t>
      </w:r>
      <w:r w:rsidR="00C96782" w:rsidRPr="00EB6088">
        <w:rPr>
          <w:rFonts w:ascii="Times New Roman" w:hAnsi="Times New Roman" w:cs="Times New Roman"/>
          <w:i/>
          <w:sz w:val="20"/>
          <w:szCs w:val="20"/>
        </w:rPr>
        <w:t>zaawansowanych produktów oświetleniowych</w:t>
      </w:r>
      <w:r w:rsidR="00421AC7" w:rsidRPr="00EB6088">
        <w:rPr>
          <w:rFonts w:ascii="Times New Roman" w:hAnsi="Times New Roman" w:cs="Times New Roman"/>
          <w:i/>
          <w:sz w:val="20"/>
          <w:szCs w:val="20"/>
        </w:rPr>
        <w:t>,</w:t>
      </w:r>
      <w:r w:rsidR="000A6FA9" w:rsidRPr="00EB6088">
        <w:rPr>
          <w:rFonts w:ascii="Times New Roman" w:hAnsi="Times New Roman" w:cs="Times New Roman"/>
          <w:i/>
          <w:sz w:val="20"/>
          <w:szCs w:val="20"/>
        </w:rPr>
        <w:t>"</w:t>
      </w:r>
      <w:r w:rsidR="00DF5193" w:rsidRPr="00EB6088">
        <w:rPr>
          <w:rFonts w:ascii="Times New Roman" w:hAnsi="Times New Roman" w:cs="Times New Roman"/>
          <w:i/>
          <w:sz w:val="20"/>
          <w:szCs w:val="20"/>
        </w:rPr>
        <w:t>.</w:t>
      </w:r>
    </w:p>
    <w:p w:rsidR="00EB4F91" w:rsidRDefault="00EB4F91" w:rsidP="007D557A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0"/>
          <w:szCs w:val="20"/>
          <w:lang w:eastAsia="en-US"/>
        </w:rPr>
      </w:pPr>
    </w:p>
    <w:p w:rsidR="007F4D30" w:rsidRPr="004A5A08" w:rsidRDefault="007F4D30" w:rsidP="007F4D30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  <w:lang w:eastAsia="en-US"/>
        </w:rPr>
      </w:pPr>
      <w:r w:rsidRPr="004A5A08">
        <w:rPr>
          <w:rFonts w:ascii="Times New Roman" w:hAnsi="Times New Roman" w:cs="Times New Roman"/>
          <w:sz w:val="20"/>
          <w:szCs w:val="20"/>
          <w:lang w:eastAsia="en-US"/>
        </w:rPr>
        <w:t>Przedmiot zamówienia:</w:t>
      </w:r>
    </w:p>
    <w:p w:rsidR="00351D0E" w:rsidRPr="004A5A08" w:rsidRDefault="00351D0E" w:rsidP="00351D0E">
      <w:pPr>
        <w:pStyle w:val="Standard"/>
        <w:ind w:left="567"/>
        <w:rPr>
          <w:rFonts w:cs="Times New Roman"/>
          <w:sz w:val="20"/>
          <w:szCs w:val="20"/>
        </w:rPr>
      </w:pPr>
      <w:r w:rsidRPr="004A5A08">
        <w:rPr>
          <w:rFonts w:cs="Times New Roman"/>
          <w:sz w:val="20"/>
          <w:szCs w:val="20"/>
        </w:rPr>
        <w:t>Przygotowanie strategii wejśc</w:t>
      </w:r>
      <w:r w:rsidR="00CA6C08">
        <w:rPr>
          <w:rFonts w:cs="Times New Roman"/>
          <w:sz w:val="20"/>
          <w:szCs w:val="20"/>
        </w:rPr>
        <w:t>ia na rynek Stanów Zjednoczonych</w:t>
      </w:r>
      <w:r w:rsidRPr="004A5A08">
        <w:rPr>
          <w:rFonts w:cs="Times New Roman"/>
          <w:sz w:val="20"/>
          <w:szCs w:val="20"/>
        </w:rPr>
        <w:t>.</w:t>
      </w:r>
    </w:p>
    <w:p w:rsidR="003C39ED" w:rsidRDefault="003C39ED" w:rsidP="003C39E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eastAsia="en-US"/>
        </w:rPr>
      </w:pPr>
    </w:p>
    <w:p w:rsidR="00631102" w:rsidRDefault="00631102" w:rsidP="00631102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Zakres przedmiotu zamówienia:</w:t>
      </w:r>
    </w:p>
    <w:p w:rsidR="007E7277" w:rsidRDefault="00DE6546" w:rsidP="00267852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analiza</w:t>
      </w:r>
      <w:r w:rsidR="007E7277">
        <w:rPr>
          <w:rFonts w:ascii="Times New Roman" w:hAnsi="Times New Roman" w:cs="Times New Roman"/>
          <w:sz w:val="20"/>
          <w:szCs w:val="20"/>
        </w:rPr>
        <w:t xml:space="preserve"> uwarunkowań wejścia na rynek Stanów Zjednoczonych </w:t>
      </w:r>
      <w:r w:rsidR="001673ED">
        <w:rPr>
          <w:rFonts w:ascii="Times New Roman" w:hAnsi="Times New Roman" w:cs="Times New Roman"/>
          <w:sz w:val="20"/>
          <w:szCs w:val="20"/>
        </w:rPr>
        <w:t>z lampami</w:t>
      </w:r>
      <w:r w:rsidR="000C5FA6">
        <w:rPr>
          <w:rFonts w:ascii="Times New Roman" w:hAnsi="Times New Roman" w:cs="Times New Roman"/>
          <w:sz w:val="20"/>
          <w:szCs w:val="20"/>
        </w:rPr>
        <w:t xml:space="preserve"> serii LED</w:t>
      </w:r>
      <w:r w:rsidR="001673ED">
        <w:rPr>
          <w:rFonts w:ascii="Times New Roman" w:hAnsi="Times New Roman" w:cs="Times New Roman"/>
          <w:sz w:val="20"/>
          <w:szCs w:val="20"/>
        </w:rPr>
        <w:t xml:space="preserve"> do pojazdów</w:t>
      </w:r>
      <w:r w:rsidR="003C39ED">
        <w:rPr>
          <w:rFonts w:ascii="Times New Roman" w:hAnsi="Times New Roman" w:cs="Times New Roman"/>
          <w:sz w:val="20"/>
          <w:szCs w:val="20"/>
        </w:rPr>
        <w:t xml:space="preserve"> </w:t>
      </w:r>
      <w:r w:rsidR="007E7277">
        <w:rPr>
          <w:rFonts w:ascii="Times New Roman" w:hAnsi="Times New Roman" w:cs="Times New Roman"/>
          <w:sz w:val="20"/>
          <w:szCs w:val="20"/>
        </w:rPr>
        <w:t>(analiza cen, rynku, konkurencji),</w:t>
      </w:r>
    </w:p>
    <w:p w:rsidR="007E7277" w:rsidRPr="009D705C" w:rsidRDefault="00DE6546" w:rsidP="007E7277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identyfikacja</w:t>
      </w:r>
      <w:r w:rsidR="007E7277">
        <w:rPr>
          <w:rFonts w:ascii="Times New Roman" w:hAnsi="Times New Roman" w:cs="Times New Roman"/>
          <w:sz w:val="20"/>
          <w:szCs w:val="20"/>
        </w:rPr>
        <w:t xml:space="preserve"> i </w:t>
      </w:r>
      <w:r w:rsidR="003C39ED">
        <w:rPr>
          <w:rFonts w:ascii="Times New Roman" w:hAnsi="Times New Roman" w:cs="Times New Roman"/>
          <w:sz w:val="20"/>
          <w:szCs w:val="20"/>
        </w:rPr>
        <w:t>wybór grup docelowych</w:t>
      </w:r>
      <w:r w:rsidR="000E146D">
        <w:rPr>
          <w:rFonts w:ascii="Times New Roman" w:hAnsi="Times New Roman" w:cs="Times New Roman"/>
          <w:sz w:val="20"/>
          <w:szCs w:val="20"/>
        </w:rPr>
        <w:t xml:space="preserve"> dla lamp roboczych </w:t>
      </w:r>
      <w:r w:rsidR="000C5FA6">
        <w:rPr>
          <w:rFonts w:ascii="Times New Roman" w:hAnsi="Times New Roman" w:cs="Times New Roman"/>
          <w:sz w:val="20"/>
          <w:szCs w:val="20"/>
        </w:rPr>
        <w:t>serii LED</w:t>
      </w:r>
      <w:r w:rsidR="003C39ED">
        <w:rPr>
          <w:rFonts w:ascii="Times New Roman" w:hAnsi="Times New Roman" w:cs="Times New Roman"/>
          <w:sz w:val="20"/>
          <w:szCs w:val="20"/>
        </w:rPr>
        <w:t>,</w:t>
      </w:r>
    </w:p>
    <w:p w:rsidR="007E7277" w:rsidRPr="001673ED" w:rsidRDefault="007E7277" w:rsidP="007E7277">
      <w:pPr>
        <w:spacing w:after="0" w:line="240" w:lineRule="auto"/>
        <w:ind w:left="567"/>
        <w:rPr>
          <w:rFonts w:ascii="Times New Roman" w:hAnsi="Times New Roman" w:cs="Times New Roman"/>
          <w:color w:val="7030A0"/>
          <w:sz w:val="20"/>
          <w:szCs w:val="20"/>
        </w:rPr>
      </w:pPr>
      <w:r w:rsidRPr="001673ED">
        <w:rPr>
          <w:rFonts w:ascii="Times New Roman" w:hAnsi="Times New Roman" w:cs="Times New Roman"/>
          <w:sz w:val="20"/>
          <w:szCs w:val="20"/>
        </w:rPr>
        <w:t>- opracowanie koncepcji wejścia na rynek Stanów Zj</w:t>
      </w:r>
      <w:r w:rsidR="009D705C" w:rsidRPr="001673ED">
        <w:rPr>
          <w:rFonts w:ascii="Times New Roman" w:hAnsi="Times New Roman" w:cs="Times New Roman"/>
          <w:sz w:val="20"/>
          <w:szCs w:val="20"/>
        </w:rPr>
        <w:t>ednoczonych, wraz z</w:t>
      </w:r>
      <w:r w:rsidRPr="001673ED">
        <w:rPr>
          <w:rFonts w:ascii="Times New Roman" w:hAnsi="Times New Roman" w:cs="Times New Roman"/>
          <w:sz w:val="20"/>
          <w:szCs w:val="20"/>
        </w:rPr>
        <w:t xml:space="preserve"> p</w:t>
      </w:r>
      <w:r w:rsidR="009D705C" w:rsidRPr="001673ED">
        <w:rPr>
          <w:rFonts w:ascii="Times New Roman" w:hAnsi="Times New Roman" w:cs="Times New Roman"/>
          <w:sz w:val="20"/>
          <w:szCs w:val="20"/>
        </w:rPr>
        <w:t>l</w:t>
      </w:r>
      <w:r w:rsidRPr="001673ED">
        <w:rPr>
          <w:rFonts w:ascii="Times New Roman" w:hAnsi="Times New Roman" w:cs="Times New Roman"/>
          <w:sz w:val="20"/>
          <w:szCs w:val="20"/>
        </w:rPr>
        <w:t xml:space="preserve">anem niezbędnym do przeprowadzenia działań, pogrupowanych w zadania, z </w:t>
      </w:r>
      <w:r w:rsidR="009D705C" w:rsidRPr="001673ED">
        <w:rPr>
          <w:rFonts w:ascii="Times New Roman" w:hAnsi="Times New Roman" w:cs="Times New Roman"/>
          <w:sz w:val="20"/>
          <w:szCs w:val="20"/>
        </w:rPr>
        <w:t>rekomendacją mierzalnych celów</w:t>
      </w:r>
      <w:r w:rsidR="00F97599">
        <w:rPr>
          <w:rFonts w:ascii="Times New Roman" w:hAnsi="Times New Roman" w:cs="Times New Roman"/>
          <w:sz w:val="20"/>
          <w:szCs w:val="20"/>
        </w:rPr>
        <w:t>,</w:t>
      </w:r>
    </w:p>
    <w:p w:rsidR="007E7277" w:rsidRPr="00AB7AEF" w:rsidRDefault="007E7277" w:rsidP="006014C9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AB7AEF">
        <w:rPr>
          <w:rFonts w:ascii="Times New Roman" w:hAnsi="Times New Roman" w:cs="Times New Roman"/>
          <w:sz w:val="20"/>
          <w:szCs w:val="20"/>
        </w:rPr>
        <w:t xml:space="preserve">- </w:t>
      </w:r>
      <w:r w:rsidR="002D2C4E" w:rsidRPr="00AB7AEF">
        <w:rPr>
          <w:rFonts w:ascii="Times New Roman" w:hAnsi="Times New Roman" w:cs="Times New Roman"/>
          <w:sz w:val="20"/>
          <w:szCs w:val="20"/>
        </w:rPr>
        <w:t>opracowanie</w:t>
      </w:r>
      <w:r w:rsidR="00912401" w:rsidRPr="00AB7AEF">
        <w:rPr>
          <w:rFonts w:ascii="Times New Roman" w:hAnsi="Times New Roman" w:cs="Times New Roman"/>
          <w:sz w:val="20"/>
          <w:szCs w:val="20"/>
        </w:rPr>
        <w:t xml:space="preserve"> </w:t>
      </w:r>
      <w:r w:rsidRPr="00AB7AEF">
        <w:rPr>
          <w:rFonts w:ascii="Times New Roman" w:hAnsi="Times New Roman" w:cs="Times New Roman"/>
          <w:sz w:val="20"/>
          <w:szCs w:val="20"/>
        </w:rPr>
        <w:t>planu rozwoju eksportu</w:t>
      </w:r>
      <w:r w:rsidR="00B01426" w:rsidRPr="00AB7AEF">
        <w:rPr>
          <w:rFonts w:ascii="Times New Roman" w:hAnsi="Times New Roman" w:cs="Times New Roman"/>
          <w:sz w:val="20"/>
          <w:szCs w:val="20"/>
        </w:rPr>
        <w:t xml:space="preserve"> dla </w:t>
      </w:r>
      <w:r w:rsidR="000E146D" w:rsidRPr="00AB7AEF">
        <w:rPr>
          <w:rFonts w:ascii="Times New Roman" w:hAnsi="Times New Roman" w:cs="Times New Roman"/>
          <w:sz w:val="20"/>
          <w:szCs w:val="20"/>
        </w:rPr>
        <w:t>lamp</w:t>
      </w:r>
      <w:r w:rsidR="000C5FA6">
        <w:rPr>
          <w:rFonts w:ascii="Times New Roman" w:hAnsi="Times New Roman" w:cs="Times New Roman"/>
          <w:sz w:val="20"/>
          <w:szCs w:val="20"/>
        </w:rPr>
        <w:t xml:space="preserve"> serii LED do pojazdów</w:t>
      </w:r>
      <w:r w:rsidR="000E146D" w:rsidRPr="00AB7AEF">
        <w:rPr>
          <w:rFonts w:ascii="Times New Roman" w:hAnsi="Times New Roman" w:cs="Times New Roman"/>
          <w:sz w:val="20"/>
          <w:szCs w:val="20"/>
        </w:rPr>
        <w:t>,</w:t>
      </w:r>
    </w:p>
    <w:p w:rsidR="005401C0" w:rsidRPr="00AB7AEF" w:rsidRDefault="007E7277" w:rsidP="006014C9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AB7AEF">
        <w:rPr>
          <w:rFonts w:ascii="Times New Roman" w:hAnsi="Times New Roman" w:cs="Times New Roman"/>
          <w:sz w:val="20"/>
          <w:szCs w:val="20"/>
        </w:rPr>
        <w:t xml:space="preserve">- </w:t>
      </w:r>
      <w:r w:rsidR="002657D1" w:rsidRPr="00AB7AEF">
        <w:rPr>
          <w:rFonts w:ascii="Times New Roman" w:hAnsi="Times New Roman" w:cs="Times New Roman"/>
          <w:sz w:val="20"/>
          <w:szCs w:val="20"/>
        </w:rPr>
        <w:t>identyfikacja</w:t>
      </w:r>
      <w:r w:rsidRPr="00AB7AEF">
        <w:rPr>
          <w:rFonts w:ascii="Times New Roman" w:hAnsi="Times New Roman" w:cs="Times New Roman"/>
          <w:sz w:val="20"/>
          <w:szCs w:val="20"/>
        </w:rPr>
        <w:t xml:space="preserve"> i wskazanie kanałów dystry</w:t>
      </w:r>
      <w:r w:rsidR="00B01426" w:rsidRPr="00AB7AEF">
        <w:rPr>
          <w:rFonts w:ascii="Times New Roman" w:hAnsi="Times New Roman" w:cs="Times New Roman"/>
          <w:sz w:val="20"/>
          <w:szCs w:val="20"/>
        </w:rPr>
        <w:t xml:space="preserve">bucji dla </w:t>
      </w:r>
      <w:r w:rsidR="000E146D" w:rsidRPr="00AB7AEF">
        <w:rPr>
          <w:rFonts w:ascii="Times New Roman" w:hAnsi="Times New Roman" w:cs="Times New Roman"/>
          <w:sz w:val="20"/>
          <w:szCs w:val="20"/>
        </w:rPr>
        <w:t xml:space="preserve">lamp </w:t>
      </w:r>
      <w:r w:rsidR="000C5FA6">
        <w:rPr>
          <w:rFonts w:ascii="Times New Roman" w:hAnsi="Times New Roman" w:cs="Times New Roman"/>
          <w:sz w:val="20"/>
          <w:szCs w:val="20"/>
        </w:rPr>
        <w:t>serii LED do pojazdów</w:t>
      </w:r>
      <w:r w:rsidR="000E146D" w:rsidRPr="00AB7AEF">
        <w:rPr>
          <w:rFonts w:ascii="Times New Roman" w:hAnsi="Times New Roman" w:cs="Times New Roman"/>
          <w:sz w:val="20"/>
          <w:szCs w:val="20"/>
        </w:rPr>
        <w:t>,</w:t>
      </w:r>
    </w:p>
    <w:p w:rsidR="00443440" w:rsidRPr="00AB7AEF" w:rsidRDefault="00443440" w:rsidP="00443440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AB7AEF">
        <w:rPr>
          <w:rFonts w:ascii="Times New Roman" w:hAnsi="Times New Roman" w:cs="Times New Roman"/>
          <w:sz w:val="20"/>
          <w:szCs w:val="20"/>
        </w:rPr>
        <w:t>- sprofilowanie, wyszukanie i wskazanie potencjalnych partnerów handlowych (przedstawienie wykorzystywanych podczas opracowywania strategii narzędzi i metod badawczych)</w:t>
      </w:r>
      <w:r w:rsidR="00AB7AEF" w:rsidRPr="00AB7AEF">
        <w:rPr>
          <w:rFonts w:ascii="Times New Roman" w:hAnsi="Times New Roman" w:cs="Times New Roman"/>
          <w:sz w:val="20"/>
          <w:szCs w:val="20"/>
        </w:rPr>
        <w:t>,</w:t>
      </w:r>
    </w:p>
    <w:p w:rsidR="005401C0" w:rsidRDefault="007E7277" w:rsidP="006014C9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AB7AEF">
        <w:rPr>
          <w:rFonts w:ascii="Times New Roman" w:hAnsi="Times New Roman" w:cs="Times New Roman"/>
          <w:sz w:val="20"/>
          <w:szCs w:val="20"/>
        </w:rPr>
        <w:t xml:space="preserve">- opracowanie komunikacji marketingowej </w:t>
      </w:r>
      <w:r w:rsidR="002D2C4E" w:rsidRPr="00AB7AEF">
        <w:rPr>
          <w:rFonts w:ascii="Times New Roman" w:hAnsi="Times New Roman" w:cs="Times New Roman"/>
          <w:sz w:val="20"/>
          <w:szCs w:val="20"/>
        </w:rPr>
        <w:t xml:space="preserve">i planu promocji </w:t>
      </w:r>
      <w:r w:rsidR="000E146D" w:rsidRPr="00AB7AEF">
        <w:rPr>
          <w:rFonts w:ascii="Times New Roman" w:hAnsi="Times New Roman" w:cs="Times New Roman"/>
          <w:sz w:val="20"/>
          <w:szCs w:val="20"/>
        </w:rPr>
        <w:t>dla lamp</w:t>
      </w:r>
      <w:r w:rsidR="000C5FA6">
        <w:rPr>
          <w:rFonts w:ascii="Times New Roman" w:hAnsi="Times New Roman" w:cs="Times New Roman"/>
          <w:sz w:val="20"/>
          <w:szCs w:val="20"/>
        </w:rPr>
        <w:t xml:space="preserve"> serii LED</w:t>
      </w:r>
      <w:r w:rsidR="000E146D" w:rsidRPr="00AB7AEF">
        <w:rPr>
          <w:rFonts w:ascii="Times New Roman" w:hAnsi="Times New Roman" w:cs="Times New Roman"/>
          <w:sz w:val="20"/>
          <w:szCs w:val="20"/>
        </w:rPr>
        <w:t xml:space="preserve"> do pojazdów</w:t>
      </w:r>
      <w:r w:rsidR="000C5FA6">
        <w:rPr>
          <w:rFonts w:ascii="Times New Roman" w:hAnsi="Times New Roman" w:cs="Times New Roman"/>
          <w:sz w:val="20"/>
          <w:szCs w:val="20"/>
        </w:rPr>
        <w:t>,</w:t>
      </w:r>
      <w:r w:rsidR="001D1058">
        <w:rPr>
          <w:rFonts w:ascii="Times New Roman" w:hAnsi="Times New Roman" w:cs="Times New Roman"/>
          <w:sz w:val="20"/>
          <w:szCs w:val="20"/>
        </w:rPr>
        <w:t xml:space="preserve"> </w:t>
      </w:r>
      <w:r w:rsidRPr="00AB7AEF">
        <w:rPr>
          <w:rFonts w:ascii="Times New Roman" w:hAnsi="Times New Roman" w:cs="Times New Roman"/>
          <w:sz w:val="20"/>
          <w:szCs w:val="20"/>
        </w:rPr>
        <w:t>wybór</w:t>
      </w:r>
      <w:r w:rsidR="001D1058">
        <w:rPr>
          <w:rFonts w:ascii="Times New Roman" w:hAnsi="Times New Roman" w:cs="Times New Roman"/>
          <w:sz w:val="20"/>
          <w:szCs w:val="20"/>
        </w:rPr>
        <w:t xml:space="preserve"> </w:t>
      </w:r>
      <w:r w:rsidR="0070350A" w:rsidRPr="00AB7AEF">
        <w:rPr>
          <w:rFonts w:ascii="Times New Roman" w:hAnsi="Times New Roman" w:cs="Times New Roman"/>
          <w:sz w:val="20"/>
          <w:szCs w:val="20"/>
        </w:rPr>
        <w:t>najefektywniejszych narzędzi i </w:t>
      </w:r>
      <w:r w:rsidRPr="00AB7AEF">
        <w:rPr>
          <w:rFonts w:ascii="Times New Roman" w:hAnsi="Times New Roman" w:cs="Times New Roman"/>
          <w:sz w:val="20"/>
          <w:szCs w:val="20"/>
        </w:rPr>
        <w:t>metod marketingowych oraz promocyjnych</w:t>
      </w:r>
      <w:r w:rsidR="00E1049F" w:rsidRPr="00AB7AEF">
        <w:rPr>
          <w:rFonts w:ascii="Times New Roman" w:hAnsi="Times New Roman" w:cs="Times New Roman"/>
          <w:sz w:val="20"/>
          <w:szCs w:val="20"/>
        </w:rPr>
        <w:t xml:space="preserve"> w kontekście planowanych </w:t>
      </w:r>
      <w:r w:rsidR="00B6440D">
        <w:rPr>
          <w:rFonts w:ascii="Times New Roman" w:hAnsi="Times New Roman" w:cs="Times New Roman"/>
          <w:sz w:val="20"/>
          <w:szCs w:val="20"/>
        </w:rPr>
        <w:t>działań</w:t>
      </w:r>
      <w:r w:rsidR="00443440">
        <w:rPr>
          <w:rFonts w:ascii="Times New Roman" w:hAnsi="Times New Roman" w:cs="Times New Roman"/>
          <w:sz w:val="20"/>
          <w:szCs w:val="20"/>
        </w:rPr>
        <w:t>,</w:t>
      </w:r>
    </w:p>
    <w:p w:rsidR="00443440" w:rsidRPr="006014C9" w:rsidRDefault="00443440" w:rsidP="006014C9">
      <w:pPr>
        <w:spacing w:after="0" w:line="240" w:lineRule="auto"/>
        <w:ind w:left="567"/>
        <w:rPr>
          <w:rFonts w:ascii="Times New Roman" w:hAnsi="Times New Roman" w:cs="Times New Roman"/>
          <w:color w:val="7030A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AB7AEF">
        <w:rPr>
          <w:rFonts w:ascii="Times New Roman" w:hAnsi="Times New Roman" w:cs="Times New Roman"/>
          <w:sz w:val="20"/>
          <w:szCs w:val="20"/>
        </w:rPr>
        <w:t xml:space="preserve"> przekazanie praw autorskich do</w:t>
      </w:r>
      <w:r>
        <w:rPr>
          <w:rFonts w:ascii="Times New Roman" w:hAnsi="Times New Roman" w:cs="Times New Roman"/>
          <w:sz w:val="20"/>
          <w:szCs w:val="20"/>
        </w:rPr>
        <w:t xml:space="preserve"> utworów powstałych w wyniku</w:t>
      </w:r>
      <w:r w:rsidR="00AB7AEF">
        <w:rPr>
          <w:rFonts w:ascii="Times New Roman" w:hAnsi="Times New Roman" w:cs="Times New Roman"/>
          <w:sz w:val="20"/>
          <w:szCs w:val="20"/>
        </w:rPr>
        <w:t xml:space="preserve"> przeprowadzenia usługi doradczej i</w:t>
      </w:r>
      <w:r>
        <w:rPr>
          <w:rFonts w:ascii="Times New Roman" w:hAnsi="Times New Roman" w:cs="Times New Roman"/>
          <w:sz w:val="20"/>
          <w:szCs w:val="20"/>
        </w:rPr>
        <w:t xml:space="preserve"> opracowania modelu biznesowego internacjonalizacji,</w:t>
      </w:r>
    </w:p>
    <w:p w:rsidR="0027793F" w:rsidRDefault="0027793F" w:rsidP="007E7277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strategia będzie dostarczona w formie dokumentu w wersji papierowej i elektronicznej (np. na płycie CD).</w:t>
      </w:r>
    </w:p>
    <w:p w:rsidR="00FC5024" w:rsidRPr="0056195B" w:rsidRDefault="00FC5024" w:rsidP="00DF5193">
      <w:pPr>
        <w:tabs>
          <w:tab w:val="left" w:pos="567"/>
          <w:tab w:val="left" w:pos="900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E7D67" w:rsidRPr="004A5A08" w:rsidRDefault="00AE7D67" w:rsidP="00F54645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5A08">
        <w:rPr>
          <w:rFonts w:ascii="Times New Roman" w:hAnsi="Times New Roman" w:cs="Times New Roman"/>
          <w:b/>
          <w:sz w:val="20"/>
          <w:szCs w:val="20"/>
        </w:rPr>
        <w:t>CEL ZAMÓWIENIA:</w:t>
      </w:r>
    </w:p>
    <w:p w:rsidR="00896F1C" w:rsidRDefault="004E5E71" w:rsidP="00896F1C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A5A08">
        <w:rPr>
          <w:rFonts w:ascii="Times New Roman" w:hAnsi="Times New Roman" w:cs="Times New Roman"/>
          <w:sz w:val="20"/>
          <w:szCs w:val="20"/>
        </w:rPr>
        <w:tab/>
      </w:r>
      <w:r w:rsidR="00AE7D67" w:rsidRPr="004A5A08">
        <w:rPr>
          <w:rFonts w:ascii="Times New Roman" w:hAnsi="Times New Roman" w:cs="Times New Roman"/>
          <w:sz w:val="20"/>
          <w:szCs w:val="20"/>
        </w:rPr>
        <w:t xml:space="preserve">Celem zamówienia jest </w:t>
      </w:r>
      <w:r w:rsidR="004A5A08" w:rsidRPr="004A5A08">
        <w:rPr>
          <w:rFonts w:ascii="Times New Roman" w:hAnsi="Times New Roman" w:cs="Times New Roman"/>
          <w:sz w:val="20"/>
          <w:szCs w:val="20"/>
        </w:rPr>
        <w:t>p</w:t>
      </w:r>
      <w:r w:rsidR="00EE4EB8" w:rsidRPr="004A5A08">
        <w:rPr>
          <w:rFonts w:ascii="Times New Roman" w:hAnsi="Times New Roman" w:cs="Times New Roman"/>
          <w:sz w:val="20"/>
          <w:szCs w:val="20"/>
        </w:rPr>
        <w:t>rzygotowanie strategii wejścia na rynek Stanów Zjednoczonych</w:t>
      </w:r>
      <w:r w:rsidR="00792277">
        <w:rPr>
          <w:rFonts w:ascii="Times New Roman" w:hAnsi="Times New Roman" w:cs="Times New Roman"/>
          <w:sz w:val="20"/>
          <w:szCs w:val="20"/>
        </w:rPr>
        <w:t xml:space="preserve"> (opracowanie modelu internacjonalizacji przedsiębiorstwa)</w:t>
      </w:r>
      <w:r w:rsidR="00EE4EB8" w:rsidRPr="004A5A08">
        <w:rPr>
          <w:rFonts w:ascii="Times New Roman" w:hAnsi="Times New Roman" w:cs="Times New Roman"/>
          <w:sz w:val="20"/>
          <w:szCs w:val="20"/>
        </w:rPr>
        <w:t xml:space="preserve"> </w:t>
      </w:r>
      <w:r w:rsidR="00EB4F91" w:rsidRPr="004A5A08">
        <w:rPr>
          <w:rFonts w:ascii="Times New Roman" w:hAnsi="Times New Roman" w:cs="Times New Roman"/>
          <w:sz w:val="20"/>
          <w:szCs w:val="20"/>
        </w:rPr>
        <w:t>w związku</w:t>
      </w:r>
      <w:r w:rsidR="00466862" w:rsidRPr="004A5A08">
        <w:rPr>
          <w:rFonts w:ascii="Times New Roman" w:hAnsi="Times New Roman" w:cs="Times New Roman"/>
          <w:sz w:val="20"/>
          <w:szCs w:val="20"/>
        </w:rPr>
        <w:t xml:space="preserve"> z</w:t>
      </w:r>
      <w:r w:rsidR="00AE7D67" w:rsidRPr="004A5A08">
        <w:rPr>
          <w:rFonts w:ascii="Times New Roman" w:hAnsi="Times New Roman" w:cs="Times New Roman"/>
          <w:sz w:val="20"/>
          <w:szCs w:val="20"/>
        </w:rPr>
        <w:t xml:space="preserve"> </w:t>
      </w:r>
      <w:r w:rsidR="000A6FA9" w:rsidRPr="004A5A08">
        <w:rPr>
          <w:rFonts w:ascii="Times New Roman" w:hAnsi="Times New Roman" w:cs="Times New Roman"/>
          <w:sz w:val="20"/>
          <w:szCs w:val="20"/>
        </w:rPr>
        <w:t>realizacją</w:t>
      </w:r>
      <w:r w:rsidR="00AE7D67" w:rsidRPr="004A5A08">
        <w:rPr>
          <w:rFonts w:ascii="Times New Roman" w:hAnsi="Times New Roman" w:cs="Times New Roman"/>
          <w:sz w:val="20"/>
          <w:szCs w:val="20"/>
        </w:rPr>
        <w:t xml:space="preserve"> projektu </w:t>
      </w:r>
      <w:r w:rsidR="000A6FA9" w:rsidRPr="004A5A08">
        <w:rPr>
          <w:rFonts w:ascii="Times New Roman" w:hAnsi="Times New Roman" w:cs="Times New Roman"/>
          <w:bCs/>
          <w:sz w:val="20"/>
          <w:szCs w:val="20"/>
        </w:rPr>
        <w:t xml:space="preserve">pn. </w:t>
      </w:r>
      <w:r w:rsidR="00421AC7" w:rsidRPr="004A5A08">
        <w:rPr>
          <w:rFonts w:ascii="Times New Roman" w:hAnsi="Times New Roman" w:cs="Times New Roman"/>
          <w:i/>
          <w:sz w:val="20"/>
          <w:szCs w:val="20"/>
        </w:rPr>
        <w:t>”</w:t>
      </w:r>
      <w:r w:rsidR="007D557A" w:rsidRPr="004A5A08">
        <w:rPr>
          <w:rFonts w:ascii="Times New Roman" w:hAnsi="Times New Roman" w:cs="Times New Roman"/>
          <w:i/>
          <w:sz w:val="20"/>
          <w:szCs w:val="20"/>
        </w:rPr>
        <w:t>Promocja na rynkach międzynarodowych nowego produktu: lampa robocza LED uniwersalnego zastosowania oraz prom</w:t>
      </w:r>
      <w:r w:rsidR="000F2C20" w:rsidRPr="004A5A08">
        <w:rPr>
          <w:rFonts w:ascii="Times New Roman" w:hAnsi="Times New Roman" w:cs="Times New Roman"/>
          <w:i/>
          <w:sz w:val="20"/>
          <w:szCs w:val="20"/>
        </w:rPr>
        <w:t>ocja</w:t>
      </w:r>
      <w:r w:rsidR="000F2C20" w:rsidRPr="007E4B67">
        <w:rPr>
          <w:rFonts w:ascii="Times New Roman" w:hAnsi="Times New Roman" w:cs="Times New Roman"/>
          <w:i/>
          <w:sz w:val="20"/>
          <w:szCs w:val="20"/>
        </w:rPr>
        <w:t xml:space="preserve"> polskiej marki produktowej </w:t>
      </w:r>
    </w:p>
    <w:p w:rsidR="00896F1C" w:rsidRDefault="00896F1C" w:rsidP="00896F1C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64899" w:rsidRPr="00896F1C" w:rsidRDefault="00896F1C" w:rsidP="00896F1C">
      <w:pPr>
        <w:tabs>
          <w:tab w:val="left" w:pos="900"/>
        </w:tabs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proofErr w:type="gramStart"/>
      <w:r w:rsidR="007D557A" w:rsidRPr="007E4B67">
        <w:rPr>
          <w:rFonts w:ascii="Times New Roman" w:hAnsi="Times New Roman" w:cs="Times New Roman"/>
          <w:i/>
          <w:sz w:val="20"/>
          <w:szCs w:val="20"/>
        </w:rPr>
        <w:t>WESEM jako</w:t>
      </w:r>
      <w:proofErr w:type="gramEnd"/>
      <w:r w:rsidR="007D557A" w:rsidRPr="007E4B67">
        <w:rPr>
          <w:rFonts w:ascii="Times New Roman" w:hAnsi="Times New Roman" w:cs="Times New Roman"/>
          <w:i/>
          <w:sz w:val="20"/>
          <w:szCs w:val="20"/>
        </w:rPr>
        <w:t xml:space="preserve"> solidnego dostawcy zaawansowanych produktów oświetleniowych”,</w:t>
      </w:r>
      <w:r w:rsidR="000F2C20" w:rsidRPr="007E4B6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A6FA9" w:rsidRPr="007E4B67">
        <w:rPr>
          <w:rFonts w:ascii="Times New Roman" w:hAnsi="Times New Roman" w:cs="Times New Roman"/>
          <w:sz w:val="20"/>
          <w:szCs w:val="20"/>
        </w:rPr>
        <w:t xml:space="preserve">którego </w:t>
      </w:r>
      <w:r w:rsidR="00AE7D67" w:rsidRPr="007E4B67">
        <w:rPr>
          <w:rFonts w:ascii="Times New Roman" w:hAnsi="Times New Roman" w:cs="Times New Roman"/>
          <w:sz w:val="20"/>
          <w:szCs w:val="20"/>
        </w:rPr>
        <w:t xml:space="preserve">rezultatem </w:t>
      </w:r>
      <w:r w:rsidR="004E5E71" w:rsidRPr="007E4B67">
        <w:rPr>
          <w:rFonts w:ascii="Times New Roman" w:hAnsi="Times New Roman" w:cs="Times New Roman"/>
          <w:sz w:val="20"/>
          <w:szCs w:val="20"/>
        </w:rPr>
        <w:t xml:space="preserve">będzie </w:t>
      </w:r>
      <w:r w:rsidR="007D557A" w:rsidRPr="007E4B67">
        <w:rPr>
          <w:rFonts w:ascii="Times New Roman" w:hAnsi="Times New Roman" w:cs="Times New Roman"/>
          <w:sz w:val="20"/>
          <w:szCs w:val="20"/>
        </w:rPr>
        <w:t>pozyskanie kontaktów handlowych i podpisanie nowych kontraktów</w:t>
      </w:r>
      <w:r w:rsidR="004A5A08" w:rsidRPr="007E4B67">
        <w:rPr>
          <w:rFonts w:ascii="Times New Roman" w:hAnsi="Times New Roman" w:cs="Times New Roman"/>
          <w:sz w:val="20"/>
          <w:szCs w:val="20"/>
        </w:rPr>
        <w:t>.</w:t>
      </w:r>
    </w:p>
    <w:p w:rsidR="00267852" w:rsidRPr="007E4B67" w:rsidRDefault="00267852" w:rsidP="00764899">
      <w:pPr>
        <w:pStyle w:val="Standard"/>
        <w:jc w:val="both"/>
        <w:rPr>
          <w:rFonts w:cs="Times New Roman"/>
          <w:sz w:val="20"/>
          <w:szCs w:val="20"/>
        </w:rPr>
      </w:pPr>
    </w:p>
    <w:p w:rsidR="00266E9A" w:rsidRPr="007E4B67" w:rsidRDefault="00266E9A" w:rsidP="00F54645">
      <w:pPr>
        <w:pStyle w:val="Standard"/>
        <w:numPr>
          <w:ilvl w:val="0"/>
          <w:numId w:val="8"/>
        </w:numPr>
        <w:ind w:left="567" w:hanging="567"/>
        <w:jc w:val="both"/>
        <w:rPr>
          <w:rFonts w:cs="Times New Roman"/>
          <w:b/>
          <w:sz w:val="20"/>
          <w:szCs w:val="20"/>
        </w:rPr>
      </w:pPr>
      <w:r w:rsidRPr="007E4B67">
        <w:rPr>
          <w:rFonts w:cs="Times New Roman"/>
          <w:b/>
          <w:sz w:val="20"/>
          <w:szCs w:val="20"/>
        </w:rPr>
        <w:t>HARMONOGRAM REALIZACJI ZAMÓWIENIA/TERMIN REALIZACJI UMOWY:</w:t>
      </w:r>
    </w:p>
    <w:p w:rsidR="00266E9A" w:rsidRPr="004F5425" w:rsidRDefault="00266E9A" w:rsidP="00266E9A">
      <w:pPr>
        <w:pStyle w:val="Standard"/>
        <w:ind w:firstLine="567"/>
        <w:jc w:val="both"/>
        <w:rPr>
          <w:rFonts w:cs="Times New Roman"/>
          <w:sz w:val="20"/>
          <w:szCs w:val="20"/>
        </w:rPr>
      </w:pPr>
      <w:r w:rsidRPr="004F5425">
        <w:rPr>
          <w:rFonts w:cs="Times New Roman"/>
          <w:sz w:val="20"/>
          <w:szCs w:val="20"/>
        </w:rPr>
        <w:t>Od daty podpisania umowy z</w:t>
      </w:r>
      <w:r w:rsidR="00C47F87" w:rsidRPr="004F5425">
        <w:rPr>
          <w:rFonts w:cs="Times New Roman"/>
          <w:sz w:val="20"/>
          <w:szCs w:val="20"/>
        </w:rPr>
        <w:t xml:space="preserve"> </w:t>
      </w:r>
      <w:r w:rsidR="00C47F87" w:rsidRPr="00FA539E">
        <w:rPr>
          <w:rFonts w:cs="Times New Roman"/>
          <w:sz w:val="20"/>
          <w:szCs w:val="20"/>
        </w:rPr>
        <w:t xml:space="preserve">Zamawiającym do dnia </w:t>
      </w:r>
      <w:r w:rsidR="00443440" w:rsidRPr="00FA539E">
        <w:rPr>
          <w:rFonts w:cs="Times New Roman"/>
          <w:sz w:val="20"/>
          <w:szCs w:val="20"/>
        </w:rPr>
        <w:t>1</w:t>
      </w:r>
      <w:r w:rsidR="00FA539E" w:rsidRPr="00FA539E">
        <w:rPr>
          <w:rFonts w:cs="Times New Roman"/>
          <w:sz w:val="20"/>
          <w:szCs w:val="20"/>
        </w:rPr>
        <w:t>5</w:t>
      </w:r>
      <w:r w:rsidR="00C47F87" w:rsidRPr="00FA539E">
        <w:rPr>
          <w:rFonts w:cs="Times New Roman"/>
          <w:sz w:val="20"/>
          <w:szCs w:val="20"/>
        </w:rPr>
        <w:t xml:space="preserve"> grudnia 2017</w:t>
      </w:r>
      <w:r w:rsidRPr="00FA539E">
        <w:rPr>
          <w:rFonts w:cs="Times New Roman"/>
          <w:sz w:val="20"/>
          <w:szCs w:val="20"/>
        </w:rPr>
        <w:t xml:space="preserve"> r</w:t>
      </w:r>
      <w:r w:rsidR="004A5A08" w:rsidRPr="00FA539E">
        <w:rPr>
          <w:rFonts w:cs="Times New Roman"/>
          <w:sz w:val="20"/>
          <w:szCs w:val="20"/>
        </w:rPr>
        <w:t>.</w:t>
      </w:r>
    </w:p>
    <w:p w:rsidR="00266E9A" w:rsidRPr="007E4B67" w:rsidRDefault="00266E9A" w:rsidP="00266E9A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267852" w:rsidRDefault="000D2F8A" w:rsidP="001E354B">
      <w:pPr>
        <w:pStyle w:val="Standard"/>
        <w:numPr>
          <w:ilvl w:val="0"/>
          <w:numId w:val="8"/>
        </w:numPr>
        <w:ind w:left="567" w:hanging="567"/>
        <w:jc w:val="both"/>
        <w:rPr>
          <w:rFonts w:cs="Times New Roman"/>
          <w:b/>
          <w:sz w:val="20"/>
          <w:szCs w:val="20"/>
        </w:rPr>
      </w:pPr>
      <w:r w:rsidRPr="007E4B67">
        <w:rPr>
          <w:rFonts w:cs="Times New Roman"/>
          <w:b/>
          <w:sz w:val="20"/>
          <w:szCs w:val="20"/>
        </w:rPr>
        <w:t xml:space="preserve">KOD CPV: </w:t>
      </w:r>
    </w:p>
    <w:p w:rsidR="00267852" w:rsidRPr="00383D64" w:rsidRDefault="00303575" w:rsidP="00267852">
      <w:pPr>
        <w:pStyle w:val="Standard"/>
        <w:ind w:left="720" w:firstLine="69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79411100-9 - Usługi doradcze w</w:t>
      </w:r>
      <w:r w:rsidR="00267852" w:rsidRPr="00383D64">
        <w:rPr>
          <w:rFonts w:cs="Times New Roman"/>
          <w:b/>
          <w:sz w:val="20"/>
          <w:szCs w:val="20"/>
        </w:rPr>
        <w:t xml:space="preserve"> zakresie rozwoju działalności gospodarczej</w:t>
      </w:r>
    </w:p>
    <w:p w:rsidR="00466862" w:rsidRPr="007E4B67" w:rsidRDefault="00466862" w:rsidP="0046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7D67" w:rsidRPr="007E4B67" w:rsidRDefault="00AE7D67" w:rsidP="005F7175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4B67">
        <w:rPr>
          <w:rFonts w:ascii="Times New Roman" w:hAnsi="Times New Roman" w:cs="Times New Roman"/>
          <w:b/>
          <w:sz w:val="20"/>
          <w:szCs w:val="20"/>
        </w:rPr>
        <w:t>OPIS SPOSOBU PRZYGOTOWANIA OFERTY: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 xml:space="preserve">Oferta winna być sporządzona w jednym egzemplarzu na formularzu, który jest załączony do niniejszego zapytania </w:t>
      </w:r>
      <w:proofErr w:type="gramStart"/>
      <w:r w:rsidRPr="007E4B67">
        <w:rPr>
          <w:rFonts w:ascii="Times New Roman" w:hAnsi="Times New Roman" w:cs="Times New Roman"/>
          <w:sz w:val="20"/>
          <w:szCs w:val="20"/>
        </w:rPr>
        <w:t>ofertowego jako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</w:t>
      </w:r>
      <w:r w:rsidRPr="007E4B67">
        <w:rPr>
          <w:rFonts w:ascii="Times New Roman" w:hAnsi="Times New Roman" w:cs="Times New Roman"/>
          <w:b/>
          <w:sz w:val="20"/>
          <w:szCs w:val="20"/>
        </w:rPr>
        <w:t>Załącznik nr 1</w:t>
      </w:r>
      <w:r w:rsidRPr="007E4B67">
        <w:rPr>
          <w:rFonts w:ascii="Times New Roman" w:hAnsi="Times New Roman" w:cs="Times New Roman"/>
          <w:sz w:val="20"/>
          <w:szCs w:val="20"/>
        </w:rPr>
        <w:t xml:space="preserve"> wraz z dodatkowymi Załącznikami.</w:t>
      </w:r>
    </w:p>
    <w:p w:rsidR="00466862" w:rsidRPr="007E4B67" w:rsidRDefault="00303575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Oferta winna być zgodna z</w:t>
      </w:r>
      <w:r w:rsidR="00466862" w:rsidRPr="007E4B67">
        <w:rPr>
          <w:rFonts w:ascii="Times New Roman" w:hAnsi="Times New Roman" w:cs="Times New Roman"/>
          <w:sz w:val="20"/>
          <w:szCs w:val="20"/>
        </w:rPr>
        <w:t xml:space="preserve"> opisem przedmiotu zamówienia.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 xml:space="preserve">Oferta winna być podpisana przez osobę upoważnioną do reprezentowania Wykonawcy, zgodnie </w:t>
      </w:r>
      <w:r w:rsidRPr="007E4B67">
        <w:rPr>
          <w:rFonts w:ascii="Times New Roman" w:hAnsi="Times New Roman" w:cs="Times New Roman"/>
          <w:sz w:val="20"/>
          <w:szCs w:val="20"/>
        </w:rPr>
        <w:br/>
        <w:t>z formą reprezentacji określoną w rejestrze sądowym lub innym dokumencie, właściwym dla danej formy organizacyjnej Oferenta albo przez osobę umocowaną przez osobę uprawnioną, przy czym pełnomocnictwo musi być załączone do oferty.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 xml:space="preserve">Wykonawca sporządza wycenę w formularzu oferty na podstawie specyfikacji technicznej </w:t>
      </w:r>
      <w:r w:rsidRPr="007E4B67">
        <w:rPr>
          <w:rFonts w:ascii="Times New Roman" w:hAnsi="Times New Roman" w:cs="Times New Roman"/>
          <w:sz w:val="20"/>
          <w:szCs w:val="20"/>
        </w:rPr>
        <w:br/>
        <w:t>i ilościowej opisanej w przedmiocie zamówienia.</w:t>
      </w:r>
    </w:p>
    <w:p w:rsidR="00466862" w:rsidRPr="007E4B67" w:rsidRDefault="00C521BA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razie potrzeby Zamawiający</w:t>
      </w:r>
      <w:r w:rsidR="00466862" w:rsidRPr="007E4B67">
        <w:rPr>
          <w:rFonts w:ascii="Times New Roman" w:hAnsi="Times New Roman" w:cs="Times New Roman"/>
          <w:sz w:val="20"/>
          <w:szCs w:val="20"/>
        </w:rPr>
        <w:t xml:space="preserve"> zastrzega sobie prawo do wezwania oferenta do osobistego stawienia się </w:t>
      </w:r>
      <w:r w:rsidR="0074356B" w:rsidRPr="007E4B67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u Zamawiającego</w:t>
      </w:r>
      <w:r w:rsidR="00466862" w:rsidRPr="007E4B67">
        <w:rPr>
          <w:rFonts w:ascii="Times New Roman" w:hAnsi="Times New Roman" w:cs="Times New Roman"/>
          <w:sz w:val="20"/>
          <w:szCs w:val="20"/>
        </w:rPr>
        <w:t xml:space="preserve"> w celu uzupełnienia lub wyjaśnienia oferty. 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B67">
        <w:rPr>
          <w:rFonts w:ascii="Times New Roman" w:hAnsi="Times New Roman" w:cs="Times New Roman"/>
          <w:b/>
          <w:sz w:val="20"/>
          <w:szCs w:val="20"/>
          <w:u w:val="single"/>
        </w:rPr>
        <w:t>Oferta powinna zawierać: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pełną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nazwę Oferenta, adres lub siedzibę, numer telefonu; 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datę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wystawienia;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wartość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zamówienia netto (cena powinna zawierać pełne koszty dostarczenia zamówienia);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termin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dostarczenia zamówienia od daty podpisania umowy z Zamawiającym;</w:t>
      </w:r>
    </w:p>
    <w:p w:rsidR="00466862" w:rsidRPr="004F5425" w:rsidRDefault="000E2D66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F5425">
        <w:rPr>
          <w:rFonts w:ascii="Times New Roman" w:hAnsi="Times New Roman" w:cs="Times New Roman"/>
          <w:sz w:val="20"/>
          <w:szCs w:val="20"/>
        </w:rPr>
        <w:t>odwołanie</w:t>
      </w:r>
      <w:proofErr w:type="gramEnd"/>
      <w:r w:rsidRPr="004F5425">
        <w:rPr>
          <w:rFonts w:ascii="Times New Roman" w:hAnsi="Times New Roman" w:cs="Times New Roman"/>
          <w:sz w:val="20"/>
          <w:szCs w:val="20"/>
        </w:rPr>
        <w:t xml:space="preserve"> do numeru</w:t>
      </w:r>
      <w:r w:rsidR="00466862" w:rsidRPr="004F5425">
        <w:rPr>
          <w:rFonts w:ascii="Times New Roman" w:hAnsi="Times New Roman" w:cs="Times New Roman"/>
          <w:sz w:val="20"/>
          <w:szCs w:val="20"/>
        </w:rPr>
        <w:t xml:space="preserve"> zapytania ofertowego</w:t>
      </w:r>
      <w:r w:rsidR="00466862" w:rsidRPr="004F5425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A50479" w:rsidRPr="004F5425">
        <w:rPr>
          <w:rFonts w:ascii="Times New Roman" w:hAnsi="Times New Roman" w:cs="Times New Roman"/>
          <w:b/>
          <w:sz w:val="20"/>
          <w:szCs w:val="20"/>
        </w:rPr>
        <w:t>8</w:t>
      </w:r>
      <w:r w:rsidR="008D7D7D" w:rsidRPr="004F5425">
        <w:rPr>
          <w:rFonts w:ascii="Times New Roman" w:hAnsi="Times New Roman" w:cs="Times New Roman"/>
          <w:b/>
          <w:sz w:val="20"/>
          <w:szCs w:val="20"/>
        </w:rPr>
        <w:t>/GTB</w:t>
      </w:r>
      <w:r w:rsidR="00421AC7" w:rsidRPr="004F5425">
        <w:rPr>
          <w:rFonts w:ascii="Times New Roman" w:hAnsi="Times New Roman" w:cs="Times New Roman"/>
          <w:b/>
          <w:sz w:val="20"/>
          <w:szCs w:val="20"/>
        </w:rPr>
        <w:t>/</w:t>
      </w:r>
      <w:r w:rsidR="00466862" w:rsidRPr="004F5425">
        <w:rPr>
          <w:rFonts w:ascii="Times New Roman" w:hAnsi="Times New Roman" w:cs="Times New Roman"/>
          <w:b/>
          <w:sz w:val="20"/>
          <w:szCs w:val="20"/>
        </w:rPr>
        <w:t>2017</w:t>
      </w:r>
      <w:r w:rsidR="00466862" w:rsidRPr="004F5425">
        <w:rPr>
          <w:rFonts w:ascii="Times New Roman" w:hAnsi="Times New Roman" w:cs="Times New Roman"/>
          <w:sz w:val="20"/>
          <w:szCs w:val="20"/>
        </w:rPr>
        <w:t>;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sposoby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płatności;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termin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płatności;</w:t>
      </w:r>
    </w:p>
    <w:p w:rsidR="00466862" w:rsidRPr="007E4B67" w:rsidRDefault="00466862" w:rsidP="00466862">
      <w:pPr>
        <w:numPr>
          <w:ilvl w:val="0"/>
          <w:numId w:val="9"/>
        </w:numPr>
        <w:autoSpaceDE w:val="0"/>
        <w:spacing w:after="0" w:line="240" w:lineRule="auto"/>
        <w:ind w:left="1560" w:hanging="14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załączniki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>.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>Niekompletne oferty i oferty, które wpłyną po upływie terminu wyznaczonego w niniejszym zapytaniu ofertowym nie będą rozpatrywane.</w:t>
      </w:r>
    </w:p>
    <w:p w:rsidR="00466862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>Zamawiający nie dopuszcza możliwości składania ofert częściowych.</w:t>
      </w:r>
    </w:p>
    <w:p w:rsidR="004C5068" w:rsidRPr="00BB6800" w:rsidRDefault="004C5068" w:rsidP="004C5068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 xml:space="preserve">Zamawiający nie dopuszcza składania ofert wariantowych. </w:t>
      </w:r>
    </w:p>
    <w:p w:rsidR="004C5068" w:rsidRPr="004C5068" w:rsidRDefault="004C5068" w:rsidP="004C5068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BB6800">
        <w:rPr>
          <w:rFonts w:ascii="Times New Roman" w:hAnsi="Times New Roman" w:cs="Times New Roman"/>
          <w:sz w:val="20"/>
          <w:szCs w:val="20"/>
        </w:rPr>
        <w:t>Zamawiający nie przewiduje udzielenia zamówień uzupełniających.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 xml:space="preserve">Wykonawca może złożyć tylko jedną ofertę. </w:t>
      </w:r>
    </w:p>
    <w:p w:rsidR="00466862" w:rsidRPr="007E4B67" w:rsidRDefault="00466862" w:rsidP="00466862">
      <w:pPr>
        <w:numPr>
          <w:ilvl w:val="0"/>
          <w:numId w:val="6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>Zamawiający poprawia w ofercie:</w:t>
      </w:r>
    </w:p>
    <w:p w:rsidR="00466862" w:rsidRPr="007E4B67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oczywiste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omyłki pisarskie,</w:t>
      </w:r>
    </w:p>
    <w:p w:rsidR="00466862" w:rsidRPr="007E4B67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oczywiste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omyłki rachunkowe, z uwzględnieniem konsekwencji rachunkowych dokonanych poprawek,</w:t>
      </w:r>
    </w:p>
    <w:p w:rsidR="00466862" w:rsidRPr="007E4B67" w:rsidRDefault="00466862" w:rsidP="00466862">
      <w:pPr>
        <w:numPr>
          <w:ilvl w:val="0"/>
          <w:numId w:val="2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inne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omyłki polegające na niezgodności oferty ze specyfikacją istotnych warunków zamówienia, niepowodujące istotnych zmian w treści oferty</w:t>
      </w:r>
    </w:p>
    <w:p w:rsidR="00466862" w:rsidRPr="007E4B67" w:rsidRDefault="00466862" w:rsidP="00466862">
      <w:pPr>
        <w:autoSpaceDE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0"/>
          <w:szCs w:val="20"/>
        </w:rPr>
      </w:pPr>
      <w:r w:rsidRPr="007E4B67">
        <w:rPr>
          <w:rFonts w:ascii="Times New Roman" w:hAnsi="Times New Roman" w:cs="Times New Roman"/>
          <w:sz w:val="20"/>
          <w:szCs w:val="20"/>
        </w:rPr>
        <w:t>– niezwłocznie zawiadamiając o tym wykonawcę, którego oferta została poprawiona.</w:t>
      </w:r>
    </w:p>
    <w:p w:rsidR="00AE7D67" w:rsidRPr="007E4B67" w:rsidRDefault="00AE7D67" w:rsidP="00F54645">
      <w:p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E4B67" w:rsidRDefault="00AE7D67" w:rsidP="00F54645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4B67">
        <w:rPr>
          <w:rFonts w:ascii="Times New Roman" w:hAnsi="Times New Roman" w:cs="Times New Roman"/>
          <w:b/>
          <w:sz w:val="20"/>
          <w:szCs w:val="20"/>
        </w:rPr>
        <w:t>ODRZUCENIE OFERTY:</w:t>
      </w:r>
    </w:p>
    <w:p w:rsidR="006859AB" w:rsidRPr="007E4B67" w:rsidRDefault="006859AB" w:rsidP="006859AB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49DC" w:rsidRPr="007E4B67" w:rsidRDefault="000E2D66" w:rsidP="00B149DC">
      <w:pPr>
        <w:numPr>
          <w:ilvl w:val="0"/>
          <w:numId w:val="5"/>
        </w:numPr>
        <w:autoSpaceDE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odrzuca </w:t>
      </w:r>
      <w:proofErr w:type="gramStart"/>
      <w:r>
        <w:rPr>
          <w:rFonts w:ascii="Times New Roman" w:hAnsi="Times New Roman" w:cs="Times New Roman"/>
          <w:sz w:val="20"/>
          <w:szCs w:val="20"/>
        </w:rPr>
        <w:t>ofertę</w:t>
      </w:r>
      <w:r w:rsidR="00B149DC" w:rsidRPr="007E4B67">
        <w:rPr>
          <w:rFonts w:ascii="Times New Roman" w:hAnsi="Times New Roman" w:cs="Times New Roman"/>
          <w:sz w:val="20"/>
          <w:szCs w:val="20"/>
        </w:rPr>
        <w:t xml:space="preserve"> jeżeli</w:t>
      </w:r>
      <w:proofErr w:type="gramEnd"/>
      <w:r w:rsidR="00B149DC" w:rsidRPr="007E4B67">
        <w:rPr>
          <w:rFonts w:ascii="Times New Roman" w:hAnsi="Times New Roman" w:cs="Times New Roman"/>
          <w:sz w:val="20"/>
          <w:szCs w:val="20"/>
        </w:rPr>
        <w:t>: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treść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jest niezgodna z przedmiotem zamówienia;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jej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złożenie stanowi czyn nieuczciwej konkurencji w rozumieniu przepisów o zwalczaniu nieuczciwej konkurencji;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zawiera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rażąco niską cenę w stosunku do przedmiotu zamówienia;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została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złożona przez wykonawcę wykluczonego z udziału w postępowaniu o udzielenie zamówienia;</w:t>
      </w:r>
    </w:p>
    <w:p w:rsidR="000E2D66" w:rsidRDefault="00B149DC" w:rsidP="002A68C7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E2D66">
        <w:rPr>
          <w:rFonts w:ascii="Times New Roman" w:hAnsi="Times New Roman" w:cs="Times New Roman"/>
          <w:sz w:val="20"/>
          <w:szCs w:val="20"/>
        </w:rPr>
        <w:t>podpisana</w:t>
      </w:r>
      <w:proofErr w:type="gramEnd"/>
      <w:r w:rsidRPr="000E2D66">
        <w:rPr>
          <w:rFonts w:ascii="Times New Roman" w:hAnsi="Times New Roman" w:cs="Times New Roman"/>
          <w:sz w:val="20"/>
          <w:szCs w:val="20"/>
        </w:rPr>
        <w:t xml:space="preserve"> została przez osobę, która nie jest upoważniona do repre</w:t>
      </w:r>
      <w:r w:rsidR="008B727F">
        <w:rPr>
          <w:rFonts w:ascii="Times New Roman" w:hAnsi="Times New Roman" w:cs="Times New Roman"/>
          <w:sz w:val="20"/>
          <w:szCs w:val="20"/>
        </w:rPr>
        <w:t>zentowania Wykonawcy, zgodnie z </w:t>
      </w:r>
      <w:r w:rsidRPr="000E2D66">
        <w:rPr>
          <w:rFonts w:ascii="Times New Roman" w:hAnsi="Times New Roman" w:cs="Times New Roman"/>
          <w:sz w:val="20"/>
          <w:szCs w:val="20"/>
        </w:rPr>
        <w:t xml:space="preserve">formą reprezentacji określoną w rejestrze sądowym lub innym dokumencie, właściwym dla danej formy organizacyjnej Oferenta albo przez osobę, która nie jest umocowana przez osobę uprawnioną, </w:t>
      </w:r>
    </w:p>
    <w:p w:rsidR="00B149DC" w:rsidRPr="000E2D66" w:rsidRDefault="00B149DC" w:rsidP="002A68C7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E2D66">
        <w:rPr>
          <w:rFonts w:ascii="Times New Roman" w:hAnsi="Times New Roman" w:cs="Times New Roman"/>
          <w:sz w:val="20"/>
          <w:szCs w:val="20"/>
        </w:rPr>
        <w:t>zawiera</w:t>
      </w:r>
      <w:proofErr w:type="gramEnd"/>
      <w:r w:rsidRPr="000E2D66">
        <w:rPr>
          <w:rFonts w:ascii="Times New Roman" w:hAnsi="Times New Roman" w:cs="Times New Roman"/>
          <w:sz w:val="20"/>
          <w:szCs w:val="20"/>
        </w:rPr>
        <w:t xml:space="preserve"> błędy w obliczeniu ceny,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wykonawca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w terminie 3 dni od dnia doręczenia zawiadomienia nie zgodził się na poprawienie omyłki, </w:t>
      </w:r>
      <w:r w:rsidR="00340472" w:rsidRPr="007E4B67">
        <w:rPr>
          <w:rFonts w:ascii="Times New Roman" w:hAnsi="Times New Roman" w:cs="Times New Roman"/>
          <w:sz w:val="20"/>
          <w:szCs w:val="20"/>
        </w:rPr>
        <w:br/>
      </w:r>
      <w:r w:rsidRPr="007E4B67">
        <w:rPr>
          <w:rFonts w:ascii="Times New Roman" w:hAnsi="Times New Roman" w:cs="Times New Roman"/>
          <w:sz w:val="20"/>
          <w:szCs w:val="20"/>
        </w:rPr>
        <w:t>o której mowa w art. 87 ust. 2 pkt 3 ustawy Prawa zamówień publicznych,</w:t>
      </w:r>
    </w:p>
    <w:p w:rsidR="00B149DC" w:rsidRPr="007E4B67" w:rsidRDefault="00B149DC" w:rsidP="00B149DC">
      <w:pPr>
        <w:numPr>
          <w:ilvl w:val="0"/>
          <w:numId w:val="1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E4B67">
        <w:rPr>
          <w:rFonts w:ascii="Times New Roman" w:hAnsi="Times New Roman" w:cs="Times New Roman"/>
          <w:sz w:val="20"/>
          <w:szCs w:val="20"/>
        </w:rPr>
        <w:t>jest</w:t>
      </w:r>
      <w:proofErr w:type="gramEnd"/>
      <w:r w:rsidRPr="007E4B67">
        <w:rPr>
          <w:rFonts w:ascii="Times New Roman" w:hAnsi="Times New Roman" w:cs="Times New Roman"/>
          <w:sz w:val="20"/>
          <w:szCs w:val="20"/>
        </w:rPr>
        <w:t xml:space="preserve"> nieważna na podstawie odrębnych przepisów.</w:t>
      </w:r>
    </w:p>
    <w:p w:rsidR="00AE7D67" w:rsidRDefault="00AE7D67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5024" w:rsidRPr="007E4B67" w:rsidRDefault="00FC5024" w:rsidP="00AE7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149DC" w:rsidRPr="007E4B67" w:rsidRDefault="00AE7D67" w:rsidP="003A7E03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E4B67">
        <w:rPr>
          <w:rFonts w:ascii="Times New Roman" w:hAnsi="Times New Roman" w:cs="Times New Roman"/>
          <w:b/>
          <w:bCs/>
          <w:sz w:val="20"/>
          <w:szCs w:val="20"/>
        </w:rPr>
        <w:t>WARUNKI UDZIAŁU W POSTĘPOWANIU</w:t>
      </w:r>
    </w:p>
    <w:p w:rsidR="00EE4EB8" w:rsidRPr="007E4B67" w:rsidRDefault="00EE4EB8" w:rsidP="00CD6DA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E4EB8" w:rsidRPr="006014C9" w:rsidRDefault="00EE4EB8" w:rsidP="00CD6DA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014C9">
        <w:rPr>
          <w:rFonts w:ascii="Times New Roman" w:hAnsi="Times New Roman" w:cs="Times New Roman"/>
          <w:bCs/>
          <w:sz w:val="20"/>
          <w:szCs w:val="20"/>
        </w:rPr>
        <w:t xml:space="preserve">W postępowaniu może brać udział </w:t>
      </w:r>
      <w:proofErr w:type="gramStart"/>
      <w:r w:rsidRPr="006014C9">
        <w:rPr>
          <w:rFonts w:ascii="Times New Roman" w:hAnsi="Times New Roman" w:cs="Times New Roman"/>
          <w:bCs/>
          <w:sz w:val="20"/>
          <w:szCs w:val="20"/>
        </w:rPr>
        <w:t>Oferent który</w:t>
      </w:r>
      <w:proofErr w:type="gramEnd"/>
      <w:r w:rsidRPr="006014C9">
        <w:rPr>
          <w:rFonts w:ascii="Times New Roman" w:hAnsi="Times New Roman" w:cs="Times New Roman"/>
          <w:bCs/>
          <w:sz w:val="20"/>
          <w:szCs w:val="20"/>
        </w:rPr>
        <w:t>:</w:t>
      </w:r>
    </w:p>
    <w:p w:rsidR="00EE4EB8" w:rsidRPr="006014C9" w:rsidRDefault="00B20F62" w:rsidP="00954DC7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2" w:name="_Hlk488405736"/>
      <w:proofErr w:type="gramStart"/>
      <w:r w:rsidRPr="006014C9">
        <w:rPr>
          <w:rFonts w:ascii="Times New Roman" w:hAnsi="Times New Roman" w:cs="Times New Roman"/>
          <w:bCs/>
          <w:sz w:val="20"/>
          <w:szCs w:val="20"/>
        </w:rPr>
        <w:t>p</w:t>
      </w:r>
      <w:r w:rsidR="00EE4EB8" w:rsidRPr="006014C9">
        <w:rPr>
          <w:rFonts w:ascii="Times New Roman" w:hAnsi="Times New Roman" w:cs="Times New Roman"/>
          <w:bCs/>
          <w:sz w:val="20"/>
          <w:szCs w:val="20"/>
        </w:rPr>
        <w:t>osiada</w:t>
      </w:r>
      <w:proofErr w:type="gramEnd"/>
      <w:r w:rsidR="00EE4EB8" w:rsidRPr="006014C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C4ABE" w:rsidRPr="006014C9">
        <w:rPr>
          <w:rFonts w:ascii="Times New Roman" w:hAnsi="Times New Roman" w:cs="Times New Roman"/>
          <w:bCs/>
          <w:sz w:val="20"/>
          <w:szCs w:val="20"/>
        </w:rPr>
        <w:t>min. 5</w:t>
      </w:r>
      <w:r w:rsidR="00524CBB" w:rsidRPr="006014C9">
        <w:rPr>
          <w:rFonts w:ascii="Times New Roman" w:hAnsi="Times New Roman" w:cs="Times New Roman"/>
          <w:bCs/>
          <w:sz w:val="20"/>
          <w:szCs w:val="20"/>
        </w:rPr>
        <w:t xml:space="preserve">-letnie </w:t>
      </w:r>
      <w:r w:rsidR="00EE4EB8" w:rsidRPr="006014C9">
        <w:rPr>
          <w:rFonts w:ascii="Times New Roman" w:hAnsi="Times New Roman" w:cs="Times New Roman"/>
          <w:bCs/>
          <w:sz w:val="20"/>
          <w:szCs w:val="20"/>
        </w:rPr>
        <w:t>doświadczenie i potencjał niezbędny do należytego świadczenia usług w zakresie opracowania strategii internacjonalizacji przedsięb</w:t>
      </w:r>
      <w:r w:rsidR="00B4179D" w:rsidRPr="006014C9">
        <w:rPr>
          <w:rFonts w:ascii="Times New Roman" w:hAnsi="Times New Roman" w:cs="Times New Roman"/>
          <w:bCs/>
          <w:sz w:val="20"/>
          <w:szCs w:val="20"/>
        </w:rPr>
        <w:t>iorstwa, której dotyczy projekt</w:t>
      </w:r>
      <w:r w:rsidR="008C1704">
        <w:rPr>
          <w:rFonts w:ascii="Times New Roman" w:hAnsi="Times New Roman" w:cs="Times New Roman"/>
          <w:bCs/>
          <w:sz w:val="20"/>
          <w:szCs w:val="20"/>
        </w:rPr>
        <w:t>,</w:t>
      </w:r>
    </w:p>
    <w:p w:rsidR="00EE4EB8" w:rsidRDefault="00B20F62" w:rsidP="00EE4EB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6014C9">
        <w:rPr>
          <w:rFonts w:ascii="Times New Roman" w:hAnsi="Times New Roman" w:cs="Times New Roman"/>
          <w:bCs/>
          <w:sz w:val="20"/>
          <w:szCs w:val="20"/>
        </w:rPr>
        <w:t>p</w:t>
      </w:r>
      <w:r w:rsidR="00EE4EB8" w:rsidRPr="006014C9">
        <w:rPr>
          <w:rFonts w:ascii="Times New Roman" w:hAnsi="Times New Roman" w:cs="Times New Roman"/>
          <w:bCs/>
          <w:sz w:val="20"/>
          <w:szCs w:val="20"/>
        </w:rPr>
        <w:t>osiada</w:t>
      </w:r>
      <w:proofErr w:type="gramEnd"/>
      <w:r w:rsidR="00EE4EB8" w:rsidRPr="006014C9">
        <w:rPr>
          <w:rFonts w:ascii="Times New Roman" w:hAnsi="Times New Roman" w:cs="Times New Roman"/>
          <w:bCs/>
          <w:sz w:val="20"/>
          <w:szCs w:val="20"/>
        </w:rPr>
        <w:t xml:space="preserve"> zasoby ludzkie niezbędne do r</w:t>
      </w:r>
      <w:r w:rsidR="00CD1FA4" w:rsidRPr="006014C9">
        <w:rPr>
          <w:rFonts w:ascii="Times New Roman" w:hAnsi="Times New Roman" w:cs="Times New Roman"/>
          <w:bCs/>
          <w:sz w:val="20"/>
          <w:szCs w:val="20"/>
        </w:rPr>
        <w:t>ealizacji przedmiotu zamówienia,</w:t>
      </w:r>
    </w:p>
    <w:p w:rsidR="00B40718" w:rsidRPr="00B40718" w:rsidRDefault="00B40718" w:rsidP="00EE4EB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B40718">
        <w:rPr>
          <w:rFonts w:ascii="Times New Roman" w:hAnsi="Times New Roman" w:cs="Times New Roman"/>
          <w:bCs/>
          <w:sz w:val="20"/>
          <w:szCs w:val="20"/>
        </w:rPr>
        <w:t>w</w:t>
      </w:r>
      <w:proofErr w:type="gramEnd"/>
      <w:r w:rsidRPr="00B40718">
        <w:rPr>
          <w:rFonts w:ascii="Times New Roman" w:hAnsi="Times New Roman" w:cs="Times New Roman"/>
          <w:bCs/>
          <w:sz w:val="20"/>
          <w:szCs w:val="20"/>
        </w:rPr>
        <w:t xml:space="preserve"> przedmiocie zamówienia działa jednocześnie na rynkach Polski i Stanów Zjednoczonych,</w:t>
      </w:r>
    </w:p>
    <w:p w:rsidR="00EE4EB8" w:rsidRPr="00B40718" w:rsidRDefault="00B20F62" w:rsidP="00EE4EB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B40718">
        <w:rPr>
          <w:rFonts w:ascii="Times New Roman" w:hAnsi="Times New Roman" w:cs="Times New Roman"/>
          <w:bCs/>
          <w:sz w:val="20"/>
          <w:szCs w:val="20"/>
        </w:rPr>
        <w:t>p</w:t>
      </w:r>
      <w:r w:rsidR="00EE4EB8" w:rsidRPr="00B40718">
        <w:rPr>
          <w:rFonts w:ascii="Times New Roman" w:hAnsi="Times New Roman" w:cs="Times New Roman"/>
          <w:bCs/>
          <w:sz w:val="20"/>
          <w:szCs w:val="20"/>
        </w:rPr>
        <w:t>osiada</w:t>
      </w:r>
      <w:proofErr w:type="gramEnd"/>
      <w:r w:rsidR="00EE4EB8" w:rsidRPr="00B40718">
        <w:rPr>
          <w:rFonts w:ascii="Times New Roman" w:hAnsi="Times New Roman" w:cs="Times New Roman"/>
          <w:bCs/>
          <w:sz w:val="20"/>
          <w:szCs w:val="20"/>
        </w:rPr>
        <w:t xml:space="preserve"> oddział firmy lub przedstawicielstwo lub w</w:t>
      </w:r>
      <w:r w:rsidR="007A0E8B">
        <w:rPr>
          <w:rFonts w:ascii="Times New Roman" w:hAnsi="Times New Roman" w:cs="Times New Roman"/>
          <w:bCs/>
          <w:sz w:val="20"/>
          <w:szCs w:val="20"/>
        </w:rPr>
        <w:t>spółpracowników na rynku S</w:t>
      </w:r>
      <w:r w:rsidR="00B40718" w:rsidRPr="00B40718">
        <w:rPr>
          <w:rFonts w:ascii="Times New Roman" w:hAnsi="Times New Roman" w:cs="Times New Roman"/>
          <w:bCs/>
          <w:sz w:val="20"/>
          <w:szCs w:val="20"/>
        </w:rPr>
        <w:t>tanów Zjednoc</w:t>
      </w:r>
      <w:r w:rsidR="007A0E8B">
        <w:rPr>
          <w:rFonts w:ascii="Times New Roman" w:hAnsi="Times New Roman" w:cs="Times New Roman"/>
          <w:bCs/>
          <w:sz w:val="20"/>
          <w:szCs w:val="20"/>
        </w:rPr>
        <w:t>z</w:t>
      </w:r>
      <w:r w:rsidR="00B40718" w:rsidRPr="00B40718">
        <w:rPr>
          <w:rFonts w:ascii="Times New Roman" w:hAnsi="Times New Roman" w:cs="Times New Roman"/>
          <w:bCs/>
          <w:sz w:val="20"/>
          <w:szCs w:val="20"/>
        </w:rPr>
        <w:t>onych</w:t>
      </w:r>
      <w:r w:rsidR="008C1704" w:rsidRPr="00B40718">
        <w:rPr>
          <w:rFonts w:ascii="Times New Roman" w:hAnsi="Times New Roman" w:cs="Times New Roman"/>
          <w:bCs/>
          <w:sz w:val="20"/>
          <w:szCs w:val="20"/>
        </w:rPr>
        <w:t>.</w:t>
      </w:r>
    </w:p>
    <w:bookmarkEnd w:id="2"/>
    <w:p w:rsidR="00EE4EB8" w:rsidRPr="007E4B67" w:rsidRDefault="00EE4EB8" w:rsidP="00EE4EB8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E4EB8" w:rsidRPr="0031548D" w:rsidRDefault="00EE4EB8" w:rsidP="00D840D1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FF0000"/>
          <w:sz w:val="20"/>
          <w:szCs w:val="20"/>
        </w:rPr>
      </w:pPr>
      <w:r w:rsidRPr="00383D64">
        <w:rPr>
          <w:rFonts w:ascii="Times New Roman" w:hAnsi="Times New Roman" w:cs="Times New Roman"/>
          <w:bCs/>
          <w:sz w:val="20"/>
          <w:szCs w:val="20"/>
        </w:rPr>
        <w:t xml:space="preserve">Ocena warunków udziału w postępowaniu </w:t>
      </w:r>
      <w:r w:rsidR="00B5177A" w:rsidRPr="00383D64">
        <w:rPr>
          <w:rFonts w:ascii="Times New Roman" w:hAnsi="Times New Roman" w:cs="Times New Roman"/>
          <w:bCs/>
          <w:sz w:val="20"/>
          <w:szCs w:val="20"/>
        </w:rPr>
        <w:t>opisanych w punktach 1, 2 i 3 zostanie dokonana w oparciu o oświadczenia Oferenta</w:t>
      </w:r>
      <w:r w:rsidR="00B5177A" w:rsidRPr="00383D64">
        <w:t xml:space="preserve"> </w:t>
      </w:r>
      <w:r w:rsidR="000A2F3C">
        <w:rPr>
          <w:rFonts w:ascii="Times New Roman" w:hAnsi="Times New Roman" w:cs="Times New Roman"/>
          <w:bCs/>
          <w:sz w:val="20"/>
          <w:szCs w:val="20"/>
        </w:rPr>
        <w:t>stanowiące</w:t>
      </w:r>
      <w:r w:rsidR="00B5177A" w:rsidRPr="00383D6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5177A" w:rsidRPr="00383D64"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  <w:r w:rsidR="00B5177A" w:rsidRPr="00383D64">
        <w:rPr>
          <w:rFonts w:ascii="Times New Roman" w:hAnsi="Times New Roman" w:cs="Times New Roman"/>
          <w:bCs/>
          <w:sz w:val="20"/>
          <w:szCs w:val="20"/>
        </w:rPr>
        <w:t xml:space="preserve"> do Zapytania ofertowego oraz o załączone do Oferty </w:t>
      </w:r>
      <w:r w:rsidR="0031548D" w:rsidRPr="00383D64">
        <w:rPr>
          <w:rFonts w:ascii="Times New Roman" w:hAnsi="Times New Roman" w:cs="Times New Roman"/>
          <w:bCs/>
          <w:sz w:val="20"/>
          <w:szCs w:val="20"/>
        </w:rPr>
        <w:t>niżej wymienione dokumenty</w:t>
      </w:r>
      <w:r w:rsidR="0031548D" w:rsidRPr="0031548D">
        <w:rPr>
          <w:rFonts w:ascii="Times New Roman" w:hAnsi="Times New Roman" w:cs="Times New Roman"/>
          <w:bCs/>
          <w:color w:val="FF0000"/>
          <w:sz w:val="20"/>
          <w:szCs w:val="20"/>
        </w:rPr>
        <w:t>:</w:t>
      </w:r>
    </w:p>
    <w:p w:rsidR="00B5177A" w:rsidRPr="009804A7" w:rsidRDefault="00B5177A" w:rsidP="00D840D1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FF0000"/>
          <w:sz w:val="20"/>
          <w:szCs w:val="20"/>
        </w:rPr>
      </w:pPr>
    </w:p>
    <w:p w:rsidR="00E8768E" w:rsidRPr="00E8768E" w:rsidRDefault="00E8768E" w:rsidP="00E8768E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8768E">
        <w:rPr>
          <w:rFonts w:ascii="Times New Roman" w:hAnsi="Times New Roman" w:cs="Times New Roman"/>
          <w:bCs/>
          <w:sz w:val="20"/>
          <w:szCs w:val="20"/>
        </w:rPr>
        <w:t>- dokumenty potwierdzające min. 5-l</w:t>
      </w:r>
      <w:r w:rsidR="000E50C5">
        <w:rPr>
          <w:rFonts w:ascii="Times New Roman" w:hAnsi="Times New Roman" w:cs="Times New Roman"/>
          <w:bCs/>
          <w:sz w:val="20"/>
          <w:szCs w:val="20"/>
        </w:rPr>
        <w:t>etnią</w:t>
      </w:r>
      <w:r w:rsidRPr="00E8768E">
        <w:rPr>
          <w:rFonts w:ascii="Times New Roman" w:hAnsi="Times New Roman" w:cs="Times New Roman"/>
          <w:bCs/>
          <w:sz w:val="20"/>
          <w:szCs w:val="20"/>
        </w:rPr>
        <w:t xml:space="preserve"> działalność</w:t>
      </w:r>
      <w:r w:rsidR="00B17A11">
        <w:rPr>
          <w:rFonts w:ascii="Times New Roman" w:hAnsi="Times New Roman" w:cs="Times New Roman"/>
          <w:bCs/>
          <w:sz w:val="20"/>
          <w:szCs w:val="20"/>
        </w:rPr>
        <w:t xml:space="preserve"> i </w:t>
      </w:r>
      <w:r w:rsidRPr="00E8768E">
        <w:rPr>
          <w:rFonts w:ascii="Times New Roman" w:hAnsi="Times New Roman" w:cs="Times New Roman"/>
          <w:bCs/>
          <w:sz w:val="20"/>
          <w:szCs w:val="20"/>
        </w:rPr>
        <w:t xml:space="preserve">doświadczenie firmy, </w:t>
      </w:r>
    </w:p>
    <w:p w:rsidR="00B5177A" w:rsidRPr="00E8768E" w:rsidRDefault="00E8768E" w:rsidP="0031548D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>referencje</w:t>
      </w:r>
      <w:r w:rsidR="00B4179D" w:rsidRPr="00E8768E">
        <w:rPr>
          <w:rFonts w:ascii="Times New Roman" w:hAnsi="Times New Roman" w:cs="Times New Roman"/>
          <w:bCs/>
          <w:sz w:val="20"/>
          <w:szCs w:val="20"/>
        </w:rPr>
        <w:t xml:space="preserve"> (w przypadku </w:t>
      </w:r>
      <w:r w:rsidRPr="00E8768E">
        <w:rPr>
          <w:rFonts w:ascii="Times New Roman" w:hAnsi="Times New Roman" w:cs="Times New Roman"/>
          <w:bCs/>
          <w:sz w:val="20"/>
          <w:szCs w:val="20"/>
        </w:rPr>
        <w:t xml:space="preserve">przedstawienia </w:t>
      </w:r>
      <w:r w:rsidR="00B4179D" w:rsidRPr="00E8768E">
        <w:rPr>
          <w:rFonts w:ascii="Times New Roman" w:hAnsi="Times New Roman" w:cs="Times New Roman"/>
          <w:bCs/>
          <w:sz w:val="20"/>
          <w:szCs w:val="20"/>
        </w:rPr>
        <w:t>r</w:t>
      </w:r>
      <w:r w:rsidR="00C521BA">
        <w:rPr>
          <w:rFonts w:ascii="Times New Roman" w:hAnsi="Times New Roman" w:cs="Times New Roman"/>
          <w:bCs/>
          <w:sz w:val="20"/>
          <w:szCs w:val="20"/>
        </w:rPr>
        <w:t>eferencji pisemnych Zamawiający</w:t>
      </w:r>
      <w:r w:rsidR="00B4179D" w:rsidRPr="00E8768E">
        <w:rPr>
          <w:rFonts w:ascii="Times New Roman" w:hAnsi="Times New Roman" w:cs="Times New Roman"/>
          <w:bCs/>
          <w:sz w:val="20"/>
          <w:szCs w:val="20"/>
        </w:rPr>
        <w:t xml:space="preserve"> zastrzega sobie możliwość kontaktu z osobami wystawiającymi referencje w celu </w:t>
      </w:r>
      <w:r w:rsidR="00FC5024" w:rsidRPr="00E8768E">
        <w:rPr>
          <w:rFonts w:ascii="Times New Roman" w:hAnsi="Times New Roman" w:cs="Times New Roman"/>
          <w:bCs/>
          <w:sz w:val="20"/>
          <w:szCs w:val="20"/>
        </w:rPr>
        <w:t xml:space="preserve">ich </w:t>
      </w:r>
      <w:r w:rsidR="00B4179D" w:rsidRPr="00E8768E">
        <w:rPr>
          <w:rFonts w:ascii="Times New Roman" w:hAnsi="Times New Roman" w:cs="Times New Roman"/>
          <w:bCs/>
          <w:sz w:val="20"/>
          <w:szCs w:val="20"/>
        </w:rPr>
        <w:t>potwierdzenia)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4179D" w:rsidRPr="00E8768E">
        <w:rPr>
          <w:rFonts w:ascii="Times New Roman" w:hAnsi="Times New Roman" w:cs="Times New Roman"/>
          <w:bCs/>
          <w:sz w:val="20"/>
          <w:szCs w:val="20"/>
        </w:rPr>
        <w:t>i/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 xml:space="preserve">lub faktury z potwierdzeniami otrzymanych </w:t>
      </w:r>
      <w:proofErr w:type="gramStart"/>
      <w:r w:rsidR="009804A7" w:rsidRPr="00E8768E">
        <w:rPr>
          <w:rFonts w:ascii="Times New Roman" w:hAnsi="Times New Roman" w:cs="Times New Roman"/>
          <w:bCs/>
          <w:sz w:val="20"/>
          <w:szCs w:val="20"/>
        </w:rPr>
        <w:t>zapłat od co</w:t>
      </w:r>
      <w:proofErr w:type="gramEnd"/>
      <w:r w:rsidR="00CD1FA4" w:rsidRPr="00E8768E">
        <w:rPr>
          <w:rFonts w:ascii="Times New Roman" w:hAnsi="Times New Roman" w:cs="Times New Roman"/>
          <w:bCs/>
          <w:sz w:val="20"/>
          <w:szCs w:val="20"/>
        </w:rPr>
        <w:t xml:space="preserve"> najmniej 10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 xml:space="preserve"> klientów potwierdzające wykonanie na ich rzecz usługi z zakresu opracowania modelu/strategii internacjonalizacji przedsiębiorstwa, w tym 2-óch na rynku Stanów Zjednoczonych (</w:t>
      </w:r>
      <w:r w:rsidR="00A4493E" w:rsidRPr="00E8768E">
        <w:rPr>
          <w:rFonts w:ascii="Times New Roman" w:hAnsi="Times New Roman" w:cs="Times New Roman"/>
          <w:bCs/>
          <w:sz w:val="20"/>
          <w:szCs w:val="20"/>
        </w:rPr>
        <w:t xml:space="preserve">w tym 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>przynajmniej 1</w:t>
      </w:r>
      <w:r w:rsidR="00CE0E79" w:rsidRPr="00E8768E">
        <w:rPr>
          <w:rFonts w:ascii="Times New Roman" w:hAnsi="Times New Roman" w:cs="Times New Roman"/>
          <w:bCs/>
          <w:sz w:val="20"/>
          <w:szCs w:val="20"/>
        </w:rPr>
        <w:t xml:space="preserve"> - ego</w:t>
      </w:r>
      <w:r w:rsidR="00C65CDE">
        <w:rPr>
          <w:rFonts w:ascii="Times New Roman" w:hAnsi="Times New Roman" w:cs="Times New Roman"/>
          <w:bCs/>
          <w:sz w:val="20"/>
          <w:szCs w:val="20"/>
        </w:rPr>
        <w:t xml:space="preserve"> producenta </w:t>
      </w:r>
      <w:r w:rsidR="00C5375C">
        <w:rPr>
          <w:rFonts w:ascii="Times New Roman" w:hAnsi="Times New Roman" w:cs="Times New Roman"/>
          <w:bCs/>
          <w:sz w:val="20"/>
          <w:szCs w:val="20"/>
        </w:rPr>
        <w:t>dla</w:t>
      </w:r>
      <w:r w:rsidR="00344D95">
        <w:rPr>
          <w:rFonts w:ascii="Times New Roman" w:hAnsi="Times New Roman" w:cs="Times New Roman"/>
          <w:bCs/>
          <w:sz w:val="20"/>
          <w:szCs w:val="20"/>
        </w:rPr>
        <w:t> </w:t>
      </w:r>
      <w:r w:rsidR="00924A85" w:rsidRPr="00E8768E">
        <w:rPr>
          <w:rFonts w:ascii="Times New Roman" w:hAnsi="Times New Roman" w:cs="Times New Roman"/>
          <w:bCs/>
          <w:sz w:val="20"/>
          <w:szCs w:val="20"/>
        </w:rPr>
        <w:t>branży motoryzacyjnej</w:t>
      </w:r>
      <w:r w:rsidR="009804A7" w:rsidRPr="00E8768E">
        <w:rPr>
          <w:rFonts w:ascii="Times New Roman" w:hAnsi="Times New Roman" w:cs="Times New Roman"/>
          <w:bCs/>
          <w:sz w:val="20"/>
          <w:szCs w:val="20"/>
        </w:rPr>
        <w:t>),</w:t>
      </w:r>
    </w:p>
    <w:p w:rsidR="00B5177A" w:rsidRPr="009804A7" w:rsidRDefault="00B5177A" w:rsidP="00D840D1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8768E">
        <w:rPr>
          <w:rFonts w:ascii="Times New Roman" w:hAnsi="Times New Roman" w:cs="Times New Roman"/>
          <w:bCs/>
          <w:sz w:val="20"/>
          <w:szCs w:val="20"/>
        </w:rPr>
        <w:t>- opis zasobów kadrowych (eksperckich) organizacyjnych i aktywów niematerialnych (np. posiadanie bazy danych, know-how</w:t>
      </w:r>
      <w:r w:rsidR="00DD7B5D" w:rsidRPr="00E8768E">
        <w:rPr>
          <w:rFonts w:ascii="Times New Roman" w:hAnsi="Times New Roman" w:cs="Times New Roman"/>
          <w:bCs/>
          <w:sz w:val="20"/>
          <w:szCs w:val="20"/>
        </w:rPr>
        <w:t>), które zostaną zaangażowane do</w:t>
      </w:r>
      <w:r w:rsidRPr="00E8768E">
        <w:rPr>
          <w:rFonts w:ascii="Times New Roman" w:hAnsi="Times New Roman" w:cs="Times New Roman"/>
          <w:bCs/>
          <w:sz w:val="20"/>
          <w:szCs w:val="20"/>
        </w:rPr>
        <w:t xml:space="preserve"> realizacji nowego modelu biznesowego</w:t>
      </w:r>
      <w:r w:rsidR="00DD7B5D" w:rsidRPr="00E8768E">
        <w:rPr>
          <w:rFonts w:ascii="Times New Roman" w:hAnsi="Times New Roman" w:cs="Times New Roman"/>
          <w:bCs/>
          <w:sz w:val="20"/>
          <w:szCs w:val="20"/>
        </w:rPr>
        <w:t xml:space="preserve">/ przygotowania </w:t>
      </w:r>
      <w:r w:rsidR="007264D8" w:rsidRPr="00E8768E">
        <w:rPr>
          <w:rFonts w:ascii="Times New Roman" w:hAnsi="Times New Roman" w:cs="Times New Roman"/>
          <w:bCs/>
          <w:sz w:val="20"/>
          <w:szCs w:val="20"/>
        </w:rPr>
        <w:t xml:space="preserve">strategii </w:t>
      </w:r>
      <w:r w:rsidR="000E50C5">
        <w:rPr>
          <w:rFonts w:ascii="Times New Roman" w:hAnsi="Times New Roman" w:cs="Times New Roman"/>
          <w:bCs/>
          <w:sz w:val="20"/>
          <w:szCs w:val="20"/>
        </w:rPr>
        <w:t>w </w:t>
      </w:r>
      <w:r w:rsidRPr="009804A7">
        <w:rPr>
          <w:rFonts w:ascii="Times New Roman" w:hAnsi="Times New Roman" w:cs="Times New Roman"/>
          <w:bCs/>
          <w:sz w:val="20"/>
          <w:szCs w:val="20"/>
        </w:rPr>
        <w:t>zakresie umiędzynarodowienia działalności przedsiębiorstwa,</w:t>
      </w:r>
    </w:p>
    <w:p w:rsidR="00B5177A" w:rsidRPr="00E8768E" w:rsidRDefault="00B5177A" w:rsidP="00D840D1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804A7">
        <w:rPr>
          <w:rFonts w:ascii="Times New Roman" w:hAnsi="Times New Roman" w:cs="Times New Roman"/>
          <w:bCs/>
          <w:sz w:val="20"/>
          <w:szCs w:val="20"/>
        </w:rPr>
        <w:t>- listę ekspertów</w:t>
      </w:r>
      <w:r w:rsidR="00D47C12" w:rsidRPr="009804A7">
        <w:rPr>
          <w:rFonts w:ascii="Times New Roman" w:hAnsi="Times New Roman" w:cs="Times New Roman"/>
          <w:bCs/>
          <w:sz w:val="20"/>
          <w:szCs w:val="20"/>
        </w:rPr>
        <w:t>,</w:t>
      </w:r>
      <w:r w:rsidRPr="009804A7">
        <w:rPr>
          <w:rFonts w:ascii="Times New Roman" w:hAnsi="Times New Roman" w:cs="Times New Roman"/>
          <w:bCs/>
          <w:sz w:val="20"/>
          <w:szCs w:val="20"/>
        </w:rPr>
        <w:t xml:space="preserve"> których zamierza wyznaczyć do realizacji zamówienia wraz z opisem ich doświadczenia. Oferent</w:t>
      </w:r>
      <w:r w:rsidRPr="007E4B6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8768E">
        <w:rPr>
          <w:rFonts w:ascii="Times New Roman" w:hAnsi="Times New Roman" w:cs="Times New Roman"/>
          <w:bCs/>
          <w:sz w:val="20"/>
          <w:szCs w:val="20"/>
        </w:rPr>
        <w:t>zobowiązany jest zap</w:t>
      </w:r>
      <w:r w:rsidR="001C0ED4" w:rsidRPr="00E8768E">
        <w:rPr>
          <w:rFonts w:ascii="Times New Roman" w:hAnsi="Times New Roman" w:cs="Times New Roman"/>
          <w:bCs/>
          <w:sz w:val="20"/>
          <w:szCs w:val="20"/>
        </w:rPr>
        <w:t>ewnić minimum 2-</w:t>
      </w:r>
      <w:r w:rsidR="006A764D" w:rsidRPr="00E8768E">
        <w:rPr>
          <w:rFonts w:ascii="Times New Roman" w:hAnsi="Times New Roman" w:cs="Times New Roman"/>
          <w:bCs/>
          <w:sz w:val="20"/>
          <w:szCs w:val="20"/>
        </w:rPr>
        <w:t>ó</w:t>
      </w:r>
      <w:r w:rsidR="00283CDE" w:rsidRPr="00E8768E">
        <w:rPr>
          <w:rFonts w:ascii="Times New Roman" w:hAnsi="Times New Roman" w:cs="Times New Roman"/>
          <w:bCs/>
          <w:sz w:val="20"/>
          <w:szCs w:val="20"/>
        </w:rPr>
        <w:t>ch ekspertów</w:t>
      </w:r>
      <w:r w:rsidR="00524CBB" w:rsidRPr="00E8768E">
        <w:rPr>
          <w:rFonts w:ascii="Times New Roman" w:hAnsi="Times New Roman" w:cs="Times New Roman"/>
          <w:bCs/>
          <w:sz w:val="20"/>
          <w:szCs w:val="20"/>
        </w:rPr>
        <w:t xml:space="preserve"> (w tym minimum 1-ego </w:t>
      </w:r>
      <w:r w:rsidR="00751C08" w:rsidRPr="00E8768E">
        <w:rPr>
          <w:rFonts w:ascii="Times New Roman" w:hAnsi="Times New Roman" w:cs="Times New Roman"/>
          <w:bCs/>
          <w:sz w:val="20"/>
          <w:szCs w:val="20"/>
        </w:rPr>
        <w:t xml:space="preserve">bezpośrednio </w:t>
      </w:r>
      <w:r w:rsidR="002571C4">
        <w:rPr>
          <w:rFonts w:ascii="Times New Roman" w:hAnsi="Times New Roman" w:cs="Times New Roman"/>
          <w:bCs/>
          <w:sz w:val="20"/>
          <w:szCs w:val="20"/>
        </w:rPr>
        <w:t>na rynku Stanów Zjednoczonych</w:t>
      </w:r>
      <w:r w:rsidR="00524CBB" w:rsidRPr="00E8768E">
        <w:rPr>
          <w:rFonts w:ascii="Times New Roman" w:hAnsi="Times New Roman" w:cs="Times New Roman"/>
          <w:bCs/>
          <w:sz w:val="20"/>
          <w:szCs w:val="20"/>
        </w:rPr>
        <w:t>)</w:t>
      </w:r>
      <w:r w:rsidR="00283CDE" w:rsidRPr="00E8768E">
        <w:rPr>
          <w:rFonts w:ascii="Times New Roman" w:hAnsi="Times New Roman" w:cs="Times New Roman"/>
          <w:bCs/>
          <w:sz w:val="20"/>
          <w:szCs w:val="20"/>
        </w:rPr>
        <w:t>,</w:t>
      </w:r>
    </w:p>
    <w:p w:rsidR="00B5177A" w:rsidRPr="00DF07F4" w:rsidRDefault="00B5177A" w:rsidP="00D840D1">
      <w:pPr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7030A0"/>
          <w:sz w:val="20"/>
          <w:szCs w:val="20"/>
        </w:rPr>
      </w:pPr>
      <w:r w:rsidRPr="00E8768E">
        <w:rPr>
          <w:rFonts w:ascii="Times New Roman" w:hAnsi="Times New Roman" w:cs="Times New Roman"/>
          <w:bCs/>
          <w:sz w:val="20"/>
          <w:szCs w:val="20"/>
        </w:rPr>
        <w:t>- dokumenty potwierdzające posiadanie oddziału firmy lub przedstawicielstwa lub współpracownikó</w:t>
      </w:r>
      <w:r w:rsidR="005D2AC2" w:rsidRPr="00E8768E">
        <w:rPr>
          <w:rFonts w:ascii="Times New Roman" w:hAnsi="Times New Roman" w:cs="Times New Roman"/>
          <w:bCs/>
          <w:sz w:val="20"/>
          <w:szCs w:val="20"/>
        </w:rPr>
        <w:t>w na rynku Stanów Zjednoczonych</w:t>
      </w:r>
      <w:r w:rsidR="00221E41">
        <w:rPr>
          <w:rFonts w:ascii="Times New Roman" w:hAnsi="Times New Roman" w:cs="Times New Roman"/>
          <w:bCs/>
          <w:sz w:val="20"/>
          <w:szCs w:val="20"/>
        </w:rPr>
        <w:t>.</w:t>
      </w:r>
    </w:p>
    <w:p w:rsidR="0031548D" w:rsidRPr="007E4B67" w:rsidRDefault="0031548D" w:rsidP="00CD6DA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E7D67" w:rsidRPr="007E4B67" w:rsidRDefault="00AE7D67" w:rsidP="006859AB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E4B67">
        <w:rPr>
          <w:rFonts w:ascii="Times New Roman" w:hAnsi="Times New Roman" w:cs="Times New Roman"/>
          <w:b/>
          <w:bCs/>
          <w:sz w:val="20"/>
          <w:szCs w:val="20"/>
        </w:rPr>
        <w:t xml:space="preserve">KRYTERIA OCENY OFERT: </w:t>
      </w:r>
    </w:p>
    <w:p w:rsidR="00AE7D67" w:rsidRPr="00FC0E92" w:rsidRDefault="00AE7D67" w:rsidP="00AE7D67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4310" w:rsidRPr="00FC0E92" w:rsidRDefault="00AE7D67" w:rsidP="00C65CDE">
      <w:pPr>
        <w:autoSpaceDE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FC0E92">
        <w:rPr>
          <w:rFonts w:ascii="Times New Roman" w:hAnsi="Times New Roman" w:cs="Times New Roman"/>
          <w:sz w:val="20"/>
          <w:szCs w:val="20"/>
        </w:rPr>
        <w:t xml:space="preserve">Zamawiający dokona oceny ważnych ofert na podstawie następujących kryteriów: </w:t>
      </w:r>
    </w:p>
    <w:p w:rsidR="00AE7D67" w:rsidRPr="00FC0E92" w:rsidRDefault="00AE7D67" w:rsidP="00AE7D67">
      <w:pPr>
        <w:autoSpaceDE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709"/>
        <w:gridCol w:w="5796"/>
        <w:gridCol w:w="2851"/>
      </w:tblGrid>
      <w:tr w:rsidR="00FC0E92" w:rsidRPr="00FC0E92" w:rsidTr="006859AB">
        <w:trPr>
          <w:trHeight w:val="368"/>
        </w:trPr>
        <w:tc>
          <w:tcPr>
            <w:tcW w:w="6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7D67" w:rsidRPr="00FC0E92" w:rsidRDefault="00AE7D67" w:rsidP="000F4B12">
            <w:pPr>
              <w:pStyle w:val="redniecieniowanie1akcent11"/>
              <w:snapToGrid w:val="0"/>
              <w:jc w:val="center"/>
              <w:rPr>
                <w:rFonts w:cs="Times New Roman"/>
                <w:b/>
              </w:rPr>
            </w:pPr>
            <w:r w:rsidRPr="00FC0E92">
              <w:rPr>
                <w:rFonts w:cs="Times New Roman"/>
                <w:b/>
              </w:rPr>
              <w:t>Kryterium oceny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D67" w:rsidRPr="00FC0E92" w:rsidRDefault="00AE7D67" w:rsidP="000F4B12">
            <w:pPr>
              <w:pStyle w:val="redniecieniowanie1akcent11"/>
              <w:snapToGrid w:val="0"/>
              <w:jc w:val="center"/>
              <w:rPr>
                <w:rFonts w:cs="Times New Roman"/>
                <w:b/>
              </w:rPr>
            </w:pPr>
            <w:r w:rsidRPr="00FC0E92">
              <w:rPr>
                <w:rFonts w:cs="Times New Roman"/>
                <w:b/>
              </w:rPr>
              <w:t>Waga punktowa</w:t>
            </w:r>
            <w:proofErr w:type="gramStart"/>
            <w:r w:rsidRPr="00FC0E92">
              <w:rPr>
                <w:rFonts w:cs="Times New Roman"/>
                <w:b/>
              </w:rPr>
              <w:t xml:space="preserve"> (0-100)pkt</w:t>
            </w:r>
            <w:proofErr w:type="gramEnd"/>
            <w:r w:rsidRPr="00FC0E92">
              <w:rPr>
                <w:rFonts w:cs="Times New Roman"/>
                <w:b/>
              </w:rPr>
              <w:t>.</w:t>
            </w:r>
          </w:p>
        </w:tc>
      </w:tr>
      <w:tr w:rsidR="00FC0E92" w:rsidRPr="00FC0E92" w:rsidTr="006859AB">
        <w:trPr>
          <w:trHeight w:val="4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9DC" w:rsidRPr="00FC0E92" w:rsidRDefault="007039ED" w:rsidP="007039ED">
            <w:pPr>
              <w:pStyle w:val="redniecieniowanie1akcent11"/>
              <w:snapToGrid w:val="0"/>
              <w:rPr>
                <w:rFonts w:cs="Times New Roman"/>
              </w:rPr>
            </w:pPr>
            <w:r w:rsidRPr="00FC0E92">
              <w:rPr>
                <w:rFonts w:cs="Times New Roman"/>
              </w:rPr>
              <w:t>1.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9DC" w:rsidRPr="00FC0E92" w:rsidRDefault="007039ED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 w:rsidRPr="00FC0E92">
              <w:rPr>
                <w:rFonts w:cs="Times New Roman"/>
              </w:rPr>
              <w:t>Wartość zamówienia netto (w PLN)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9DC" w:rsidRPr="00FC0E92" w:rsidRDefault="00906045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 w:rsidRPr="00FC0E92">
              <w:rPr>
                <w:rFonts w:cs="Times New Roman"/>
              </w:rPr>
              <w:t>8</w:t>
            </w:r>
            <w:r w:rsidR="007039ED" w:rsidRPr="00FC0E92">
              <w:rPr>
                <w:rFonts w:cs="Times New Roman"/>
              </w:rPr>
              <w:t>0</w:t>
            </w:r>
          </w:p>
        </w:tc>
      </w:tr>
      <w:tr w:rsidR="00FC0E92" w:rsidRPr="00FC0E92" w:rsidTr="00685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9DC" w:rsidRPr="00FC0E92" w:rsidRDefault="007039ED" w:rsidP="007039ED">
            <w:pPr>
              <w:pStyle w:val="redniecieniowanie1akcent11"/>
              <w:snapToGrid w:val="0"/>
              <w:rPr>
                <w:rFonts w:cs="Times New Roman"/>
              </w:rPr>
            </w:pPr>
            <w:r w:rsidRPr="00FC0E92">
              <w:rPr>
                <w:rFonts w:cs="Times New Roman"/>
              </w:rPr>
              <w:t>2.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F4" w:rsidRPr="00B17A11" w:rsidRDefault="00DF07F4" w:rsidP="00B149DC">
            <w:pPr>
              <w:pStyle w:val="redniecieniowanie1akcent11"/>
              <w:snapToGrid w:val="0"/>
              <w:jc w:val="center"/>
              <w:rPr>
                <w:rFonts w:cs="Times New Roman"/>
                <w:i/>
              </w:rPr>
            </w:pPr>
          </w:p>
          <w:p w:rsidR="00DF07F4" w:rsidRPr="00B17A11" w:rsidRDefault="00DF07F4" w:rsidP="00DF07F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A11">
              <w:rPr>
                <w:rFonts w:ascii="Times New Roman" w:eastAsia="Times New Roman" w:hAnsi="Times New Roman" w:cs="Times New Roman"/>
                <w:sz w:val="20"/>
                <w:szCs w:val="20"/>
              </w:rPr>
              <w:t>Termin realizacji zamówienia od daty podpisania umowy z Zamawiającym (</w:t>
            </w:r>
            <w:r w:rsidRPr="00B17A1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liczba pełnych dni kalendarzowych)</w:t>
            </w:r>
            <w:r w:rsidR="00B17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F07F4" w:rsidRPr="00FC0E92" w:rsidRDefault="00DF07F4" w:rsidP="00B149DC">
            <w:pPr>
              <w:pStyle w:val="redniecieniowanie1akcent11"/>
              <w:snapToGrid w:val="0"/>
              <w:jc w:val="center"/>
              <w:rPr>
                <w:rFonts w:cs="Times New Roman"/>
                <w:i/>
              </w:rPr>
            </w:pPr>
            <w:r w:rsidRPr="00FC0E92">
              <w:rPr>
                <w:rFonts w:cs="Times New Roman"/>
                <w:i/>
              </w:rPr>
              <w:t>.</w:t>
            </w:r>
          </w:p>
          <w:p w:rsidR="00DF07F4" w:rsidRPr="00FC0E92" w:rsidRDefault="00DF07F4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9DC" w:rsidRPr="00FC0E92" w:rsidRDefault="00E473AF" w:rsidP="00B149DC">
            <w:pPr>
              <w:pStyle w:val="redniecieniowanie1akcent11"/>
              <w:snapToGrid w:val="0"/>
              <w:jc w:val="center"/>
              <w:rPr>
                <w:rFonts w:cs="Times New Roman"/>
              </w:rPr>
            </w:pPr>
            <w:r w:rsidRPr="00FC0E92">
              <w:rPr>
                <w:rFonts w:cs="Times New Roman"/>
              </w:rPr>
              <w:t>2</w:t>
            </w:r>
            <w:r w:rsidR="007039ED" w:rsidRPr="00FC0E92">
              <w:rPr>
                <w:rFonts w:cs="Times New Roman"/>
              </w:rPr>
              <w:t>0</w:t>
            </w:r>
          </w:p>
        </w:tc>
      </w:tr>
    </w:tbl>
    <w:p w:rsidR="001C3259" w:rsidRPr="00FC0E92" w:rsidRDefault="001C3259" w:rsidP="00AE7D67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49DC" w:rsidRPr="00FC0E92" w:rsidRDefault="006859AB" w:rsidP="005C6B2B">
      <w:pPr>
        <w:tabs>
          <w:tab w:val="left" w:pos="9922"/>
        </w:tabs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ab/>
      </w:r>
      <w:r w:rsidR="00B149DC" w:rsidRPr="00FC0E92">
        <w:rPr>
          <w:rFonts w:ascii="Times New Roman" w:eastAsia="Times New Roman" w:hAnsi="Times New Roman" w:cs="Times New Roman"/>
          <w:sz w:val="20"/>
          <w:szCs w:val="20"/>
        </w:rPr>
        <w:t>Wybór najkorzystniejszej oferty nastąpi w oparciu o następujące kryteria:</w:t>
      </w:r>
    </w:p>
    <w:p w:rsidR="00B149DC" w:rsidRPr="00FC0E92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FC0E92" w:rsidRDefault="00B149DC" w:rsidP="00056A95">
      <w:pPr>
        <w:numPr>
          <w:ilvl w:val="0"/>
          <w:numId w:val="13"/>
        </w:numPr>
        <w:tabs>
          <w:tab w:val="left" w:pos="1134"/>
        </w:tabs>
        <w:ind w:left="1134" w:hanging="283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>Wartość zamówienia netto (w PLN)</w:t>
      </w:r>
      <w:r w:rsidR="008B72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C0E92">
        <w:rPr>
          <w:rFonts w:ascii="Times New Roman" w:hAnsi="Times New Roman" w:cs="Times New Roman"/>
        </w:rPr>
        <w:t xml:space="preserve">- </w:t>
      </w:r>
      <w:r w:rsidR="006014C9" w:rsidRPr="00FC0E92">
        <w:rPr>
          <w:rFonts w:ascii="Times New Roman" w:hAnsi="Times New Roman" w:cs="Times New Roman"/>
          <w:sz w:val="20"/>
          <w:szCs w:val="20"/>
        </w:rPr>
        <w:t>8</w:t>
      </w:r>
      <w:r w:rsidRPr="00FC0E92">
        <w:rPr>
          <w:rFonts w:ascii="Times New Roman" w:hAnsi="Times New Roman" w:cs="Times New Roman"/>
          <w:sz w:val="20"/>
          <w:szCs w:val="20"/>
        </w:rPr>
        <w:t>0%,</w:t>
      </w:r>
      <w:r w:rsidR="00DF07F4" w:rsidRPr="00FC0E92">
        <w:rPr>
          <w:rFonts w:ascii="Times New Roman" w:hAnsi="Times New Roman" w:cs="Times New Roman"/>
          <w:sz w:val="20"/>
          <w:szCs w:val="20"/>
        </w:rPr>
        <w:t xml:space="preserve"> (do ustalenia)</w:t>
      </w:r>
    </w:p>
    <w:p w:rsidR="00B149DC" w:rsidRPr="00FC0E92" w:rsidRDefault="00B149DC" w:rsidP="00056A95">
      <w:pPr>
        <w:numPr>
          <w:ilvl w:val="0"/>
          <w:numId w:val="13"/>
        </w:numPr>
        <w:snapToGrid w:val="0"/>
        <w:spacing w:after="0" w:line="240" w:lineRule="auto"/>
        <w:ind w:left="1134" w:hanging="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 xml:space="preserve">Termin </w:t>
      </w:r>
      <w:r w:rsidR="007039ED" w:rsidRPr="00FC0E92">
        <w:rPr>
          <w:rFonts w:ascii="Times New Roman" w:eastAsia="Times New Roman" w:hAnsi="Times New Roman" w:cs="Times New Roman"/>
          <w:sz w:val="20"/>
          <w:szCs w:val="20"/>
        </w:rPr>
        <w:t>realizacji zamówienia</w:t>
      </w:r>
      <w:r w:rsidRPr="00FC0E92">
        <w:rPr>
          <w:rFonts w:ascii="Times New Roman" w:eastAsia="Times New Roman" w:hAnsi="Times New Roman" w:cs="Times New Roman"/>
          <w:sz w:val="20"/>
          <w:szCs w:val="20"/>
        </w:rPr>
        <w:t xml:space="preserve"> od daty podpisania umowy z Zamawiającym (</w:t>
      </w:r>
      <w:r w:rsidRPr="00FC0E92">
        <w:rPr>
          <w:rFonts w:ascii="Times New Roman" w:eastAsia="Times New Roman" w:hAnsi="Times New Roman" w:cs="Times New Roman"/>
          <w:i/>
          <w:sz w:val="20"/>
          <w:szCs w:val="20"/>
        </w:rPr>
        <w:t xml:space="preserve">liczba </w:t>
      </w:r>
      <w:r w:rsidR="00056A95" w:rsidRPr="00FC0E92">
        <w:rPr>
          <w:rFonts w:ascii="Times New Roman" w:eastAsia="Times New Roman" w:hAnsi="Times New Roman" w:cs="Times New Roman"/>
          <w:i/>
          <w:sz w:val="20"/>
          <w:szCs w:val="20"/>
        </w:rPr>
        <w:t>pełnych dni kalendarzowych</w:t>
      </w:r>
      <w:r w:rsidRPr="00FC0E92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="00896867" w:rsidRPr="00FC0E92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6014C9" w:rsidRPr="00FC0E92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FC0E92">
        <w:rPr>
          <w:rFonts w:ascii="Times New Roman" w:eastAsia="Times New Roman" w:hAnsi="Times New Roman" w:cs="Times New Roman"/>
          <w:sz w:val="20"/>
          <w:szCs w:val="20"/>
        </w:rPr>
        <w:t>0%</w:t>
      </w:r>
      <w:r w:rsidR="00DF07F4" w:rsidRPr="00FC0E92">
        <w:rPr>
          <w:rFonts w:ascii="Times New Roman" w:eastAsia="Times New Roman" w:hAnsi="Times New Roman" w:cs="Times New Roman"/>
          <w:sz w:val="20"/>
          <w:szCs w:val="20"/>
        </w:rPr>
        <w:t xml:space="preserve"> (do ustalenia)</w:t>
      </w:r>
    </w:p>
    <w:p w:rsidR="00B149DC" w:rsidRPr="00FC0E92" w:rsidRDefault="00B149DC" w:rsidP="00B149DC">
      <w:pPr>
        <w:snapToGri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149DC" w:rsidRPr="00FC0E92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>Ocena ofert będzie dokonywana według następujących zasad:</w:t>
      </w:r>
    </w:p>
    <w:p w:rsidR="00B149DC" w:rsidRPr="00FC0E92" w:rsidRDefault="00B149DC" w:rsidP="00B149DC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b/>
          <w:sz w:val="20"/>
          <w:szCs w:val="20"/>
        </w:rPr>
        <w:t xml:space="preserve">Ad. 1) Wartość punktowa kryterium wartość zamówienia netto będzie wyliczana według wzoru: </w:t>
      </w: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b/>
          <w:sz w:val="20"/>
          <w:szCs w:val="20"/>
        </w:rPr>
        <w:t xml:space="preserve">(C min: C n) x 100 x 80%  </w:t>
      </w: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C0E92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FC0E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 xml:space="preserve">C min - najniższa wartość zamówienia netto spośród ofert </w:t>
      </w:r>
      <w:proofErr w:type="gramStart"/>
      <w:r w:rsidRPr="00FC0E92">
        <w:rPr>
          <w:rFonts w:ascii="Times New Roman" w:eastAsia="Times New Roman" w:hAnsi="Times New Roman" w:cs="Times New Roman"/>
          <w:sz w:val="20"/>
          <w:szCs w:val="20"/>
        </w:rPr>
        <w:t>nie odrzuconych</w:t>
      </w:r>
      <w:proofErr w:type="gramEnd"/>
      <w:r w:rsidRPr="00FC0E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D74C4" w:rsidRPr="00F4476E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476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C n – wartość zamówienia netto ocenianej oferty </w:t>
      </w:r>
    </w:p>
    <w:p w:rsidR="000D74C4" w:rsidRPr="00F4476E" w:rsidRDefault="000D74C4" w:rsidP="000D74C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4476E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F4476E">
        <w:rPr>
          <w:rFonts w:ascii="Times New Roman" w:eastAsia="Times New Roman" w:hAnsi="Times New Roman" w:cs="Times New Roman"/>
          <w:sz w:val="20"/>
          <w:szCs w:val="20"/>
        </w:rPr>
        <w:t xml:space="preserve"> 1 % = 1 pkt</w:t>
      </w:r>
    </w:p>
    <w:p w:rsidR="00C65CDE" w:rsidRPr="00F4476E" w:rsidRDefault="00C65CDE" w:rsidP="00F4476E">
      <w:pPr>
        <w:tabs>
          <w:tab w:val="left" w:pos="9922"/>
        </w:tabs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65CDE" w:rsidRPr="00F4476E" w:rsidRDefault="00FF42ED" w:rsidP="00C65CDE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Ad. 2) Wartość punktowa</w:t>
      </w:r>
      <w:r w:rsidR="00C65CDE" w:rsidRPr="00F4476E">
        <w:rPr>
          <w:rFonts w:ascii="Times New Roman" w:eastAsia="Times New Roman" w:hAnsi="Times New Roman" w:cs="Times New Roman"/>
          <w:b/>
          <w:sz w:val="20"/>
          <w:szCs w:val="20"/>
        </w:rPr>
        <w:t xml:space="preserve"> kryterium </w:t>
      </w:r>
      <w:r w:rsidR="00097777" w:rsidRPr="00F4476E">
        <w:rPr>
          <w:rFonts w:ascii="Times New Roman" w:eastAsia="Times New Roman" w:hAnsi="Times New Roman" w:cs="Times New Roman"/>
          <w:b/>
          <w:sz w:val="20"/>
          <w:szCs w:val="20"/>
        </w:rPr>
        <w:t>termin realizacji zamówienia od daty podpisania umowy z Zamawiającym będzie wyliczana według wzoru:</w:t>
      </w:r>
    </w:p>
    <w:p w:rsidR="00C65CDE" w:rsidRPr="00F4476E" w:rsidRDefault="00C65CDE" w:rsidP="00C65CDE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97777" w:rsidRPr="00F4476E" w:rsidRDefault="00097777" w:rsidP="0009777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476E">
        <w:rPr>
          <w:rFonts w:ascii="Times New Roman" w:eastAsia="Times New Roman" w:hAnsi="Times New Roman" w:cs="Times New Roman"/>
          <w:sz w:val="20"/>
          <w:szCs w:val="20"/>
        </w:rPr>
        <w:t xml:space="preserve">T= 0% -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realizacji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zamówienia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powyżej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60</w:t>
      </w:r>
      <w:r w:rsidRPr="00F4476E">
        <w:rPr>
          <w:rFonts w:ascii="Times New Roman" w:eastAsia="Times New Roman" w:hAnsi="Times New Roman" w:cs="Times New Roman"/>
          <w:sz w:val="20"/>
          <w:szCs w:val="20"/>
        </w:rPr>
        <w:t xml:space="preserve"> dni</w:t>
      </w:r>
    </w:p>
    <w:p w:rsidR="00097777" w:rsidRPr="00F4476E" w:rsidRDefault="00097777" w:rsidP="00097777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T=10% -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realizacji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zamówienia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od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46 do 60 </w:t>
      </w:r>
      <w:proofErr w:type="spellStart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dni</w:t>
      </w:r>
      <w:proofErr w:type="spellEnd"/>
    </w:p>
    <w:p w:rsidR="00C65CDE" w:rsidRPr="00F4476E" w:rsidRDefault="00C65CDE" w:rsidP="00F4476E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T=20% - </w:t>
      </w:r>
      <w:bookmarkStart w:id="3" w:name="_Hlk488935275"/>
      <w:proofErr w:type="spellStart"/>
      <w:r w:rsidR="00097777"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termin</w:t>
      </w:r>
      <w:proofErr w:type="spellEnd"/>
      <w:r w:rsidR="00097777"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097777"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realizacji</w:t>
      </w:r>
      <w:proofErr w:type="spellEnd"/>
      <w:r w:rsidR="00097777"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097777"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>zamówienia</w:t>
      </w:r>
      <w:proofErr w:type="spellEnd"/>
      <w:r w:rsidRPr="00F4476E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bookmarkEnd w:id="3"/>
      <w:r w:rsidR="00097777" w:rsidRPr="00F4476E">
        <w:rPr>
          <w:rFonts w:ascii="Times New Roman" w:eastAsia="Times New Roman" w:hAnsi="Times New Roman" w:cs="Times New Roman"/>
          <w:sz w:val="20"/>
          <w:szCs w:val="20"/>
        </w:rPr>
        <w:t>do 45 dni włącznie</w:t>
      </w:r>
    </w:p>
    <w:p w:rsidR="00DF07F4" w:rsidRPr="00F4476E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DF07F4" w:rsidRPr="00F4476E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4476E">
        <w:rPr>
          <w:rFonts w:ascii="Times New Roman" w:eastAsia="Times New Roman" w:hAnsi="Times New Roman" w:cs="Times New Roman"/>
          <w:b/>
          <w:sz w:val="20"/>
          <w:szCs w:val="20"/>
        </w:rPr>
        <w:t>Ad. 3) Ostateczna ocena oferty będzie wyliczana według wzoru:</w:t>
      </w: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b/>
          <w:sz w:val="20"/>
          <w:szCs w:val="20"/>
        </w:rPr>
        <w:t>O = C + T</w:t>
      </w: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C0E92">
        <w:rPr>
          <w:rFonts w:ascii="Times New Roman" w:eastAsia="Times New Roman" w:hAnsi="Times New Roman" w:cs="Times New Roman"/>
          <w:sz w:val="20"/>
          <w:szCs w:val="20"/>
        </w:rPr>
        <w:t>gdzie</w:t>
      </w:r>
      <w:proofErr w:type="gramEnd"/>
      <w:r w:rsidRPr="00FC0E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>O – ostateczna ocena oferty</w:t>
      </w: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>C – wartość punktowa uzyskana przez badaną ofertę za kryterium cena,</w:t>
      </w:r>
    </w:p>
    <w:p w:rsidR="00DF07F4" w:rsidRPr="00FC0E92" w:rsidRDefault="00DF07F4" w:rsidP="00DF07F4">
      <w:pPr>
        <w:tabs>
          <w:tab w:val="left" w:pos="9922"/>
        </w:tabs>
        <w:autoSpaceDE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E92">
        <w:rPr>
          <w:rFonts w:ascii="Times New Roman" w:eastAsia="Times New Roman" w:hAnsi="Times New Roman" w:cs="Times New Roman"/>
          <w:sz w:val="20"/>
          <w:szCs w:val="20"/>
        </w:rPr>
        <w:t>T – wartość punktowa uzyskana przez badaną ofertę za kryterium termin realizacji.</w:t>
      </w:r>
    </w:p>
    <w:p w:rsidR="000D74C4" w:rsidRPr="00FC0E92" w:rsidRDefault="000D74C4" w:rsidP="000D74C4">
      <w:pPr>
        <w:tabs>
          <w:tab w:val="left" w:pos="9922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DF07F4" w:rsidRPr="00FC0E92" w:rsidRDefault="000D74C4" w:rsidP="00FC0E92">
      <w:pPr>
        <w:numPr>
          <w:ilvl w:val="0"/>
          <w:numId w:val="13"/>
        </w:numPr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61AA">
        <w:rPr>
          <w:rFonts w:ascii="Times New Roman" w:hAnsi="Times New Roman" w:cs="Times New Roman"/>
          <w:sz w:val="20"/>
          <w:szCs w:val="20"/>
        </w:rPr>
        <w:t>Jeżeli nie można wybrać oferty najkorzystniejszej z uwagi na to, że dwie lub więcej ofert przedstawia taki sam bilans ceny i innych kryteriów oceny ofert, zamawiający spośród tych ofert wybiera ofertę z niższą ceną.</w:t>
      </w:r>
    </w:p>
    <w:p w:rsidR="00AE7D67" w:rsidRPr="0074356B" w:rsidRDefault="00AE7D67" w:rsidP="006859AB">
      <w:pPr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MIEJSCE I TERMIN SKŁADANIA OFERT:</w:t>
      </w:r>
    </w:p>
    <w:p w:rsidR="00264898" w:rsidRPr="007E4B67" w:rsidRDefault="00AE7D67" w:rsidP="00421AC7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1134" w:hanging="567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Oferta powinna zostać przygotowana na formularzu oferty stanowiącym </w:t>
      </w:r>
      <w:r w:rsidRPr="0074356B">
        <w:rPr>
          <w:rFonts w:ascii="Times New Roman" w:hAnsi="Times New Roman" w:cs="Times New Roman"/>
          <w:b/>
          <w:sz w:val="20"/>
          <w:szCs w:val="20"/>
        </w:rPr>
        <w:t>Załącznik nr 1</w:t>
      </w:r>
      <w:r w:rsidRPr="0074356B">
        <w:rPr>
          <w:rFonts w:ascii="Times New Roman" w:hAnsi="Times New Roman" w:cs="Times New Roman"/>
          <w:sz w:val="20"/>
          <w:szCs w:val="20"/>
        </w:rPr>
        <w:t xml:space="preserve"> do niniejszego zapytania ofertowego. Oferty stanowiące odpowiedź na zapytanie należy składać elektronicznie w formie skanu podpisanego przez Oferenta, na adres e-mail:</w:t>
      </w:r>
      <w:r w:rsidR="00141FFE">
        <w:rPr>
          <w:rFonts w:ascii="Times New Roman" w:hAnsi="Times New Roman" w:cs="Times New Roman"/>
          <w:sz w:val="20"/>
          <w:szCs w:val="20"/>
        </w:rPr>
        <w:t xml:space="preserve"> </w:t>
      </w:r>
      <w:r w:rsidR="00826C9E">
        <w:rPr>
          <w:rFonts w:ascii="Times New Roman" w:hAnsi="Times New Roman" w:cs="Times New Roman"/>
          <w:sz w:val="20"/>
          <w:szCs w:val="20"/>
        </w:rPr>
        <w:t>gotobrand_2017@wesem.</w:t>
      </w:r>
      <w:proofErr w:type="gramStart"/>
      <w:r w:rsidR="00826C9E">
        <w:rPr>
          <w:rFonts w:ascii="Times New Roman" w:hAnsi="Times New Roman" w:cs="Times New Roman"/>
          <w:sz w:val="20"/>
          <w:szCs w:val="20"/>
        </w:rPr>
        <w:t>pl</w:t>
      </w:r>
      <w:proofErr w:type="gramEnd"/>
      <w:r w:rsidR="00826C9E">
        <w:rPr>
          <w:rFonts w:ascii="Times New Roman" w:hAnsi="Times New Roman" w:cs="Times New Roman"/>
          <w:sz w:val="20"/>
          <w:szCs w:val="20"/>
        </w:rPr>
        <w:t>.</w:t>
      </w:r>
    </w:p>
    <w:p w:rsidR="00C503C3" w:rsidRPr="00141FFE" w:rsidRDefault="00C503C3" w:rsidP="00141FF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AE7D67" w:rsidRPr="00500B06" w:rsidRDefault="00AE7D67" w:rsidP="00500B06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1134" w:hanging="567"/>
        <w:jc w:val="both"/>
        <w:rPr>
          <w:rFonts w:ascii="Times New Roman" w:hAnsi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Ostateczny termin składania ofert </w:t>
      </w:r>
      <w:r w:rsidRPr="00FA539E">
        <w:rPr>
          <w:rFonts w:ascii="Times New Roman" w:hAnsi="Times New Roman" w:cs="Times New Roman"/>
          <w:sz w:val="20"/>
          <w:szCs w:val="20"/>
        </w:rPr>
        <w:t>upływa dnia:</w:t>
      </w:r>
      <w:r w:rsidR="00FA539E" w:rsidRPr="00FA539E">
        <w:rPr>
          <w:rFonts w:ascii="Times New Roman" w:hAnsi="Times New Roman" w:cs="Times New Roman"/>
          <w:sz w:val="20"/>
          <w:szCs w:val="20"/>
        </w:rPr>
        <w:t xml:space="preserve"> 17 października </w:t>
      </w:r>
      <w:r w:rsidR="003A24FE" w:rsidRPr="00FA539E">
        <w:rPr>
          <w:rFonts w:ascii="Times New Roman" w:hAnsi="Times New Roman" w:cs="Times New Roman"/>
          <w:sz w:val="20"/>
          <w:szCs w:val="20"/>
        </w:rPr>
        <w:t>2017 r.</w:t>
      </w:r>
      <w:r w:rsidR="006859AB" w:rsidRPr="00FA539E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.</w:t>
      </w:r>
      <w:r w:rsidR="00421AC7" w:rsidRPr="00FA539E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 xml:space="preserve"> </w:t>
      </w:r>
    </w:p>
    <w:p w:rsidR="00DF07F4" w:rsidRPr="0074356B" w:rsidRDefault="00DF07F4" w:rsidP="00AE7D67">
      <w:pPr>
        <w:tabs>
          <w:tab w:val="left" w:pos="709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6859AB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OSOBA UPOWAŻNIONA DO KONTAKTU:</w:t>
      </w:r>
    </w:p>
    <w:p w:rsidR="00AE7D67" w:rsidRPr="0074356B" w:rsidRDefault="00AE7D67" w:rsidP="00AE7D67">
      <w:pPr>
        <w:spacing w:after="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Do kontaktu z oferentami w sprawach formalno-merytorycznych dot</w:t>
      </w:r>
      <w:r w:rsidR="00845E9C" w:rsidRPr="0074356B">
        <w:rPr>
          <w:rFonts w:ascii="Times New Roman" w:hAnsi="Times New Roman" w:cs="Times New Roman"/>
          <w:sz w:val="20"/>
          <w:szCs w:val="20"/>
        </w:rPr>
        <w:t>yczących postępowania wyznaczona</w:t>
      </w:r>
      <w:r w:rsidRPr="0074356B">
        <w:rPr>
          <w:rFonts w:ascii="Times New Roman" w:hAnsi="Times New Roman" w:cs="Times New Roman"/>
          <w:sz w:val="20"/>
          <w:szCs w:val="20"/>
        </w:rPr>
        <w:t xml:space="preserve"> jest </w:t>
      </w:r>
      <w:r w:rsidR="006859AB" w:rsidRPr="0074356B">
        <w:rPr>
          <w:rFonts w:ascii="Times New Roman" w:hAnsi="Times New Roman" w:cs="Times New Roman"/>
          <w:sz w:val="20"/>
          <w:szCs w:val="20"/>
        </w:rPr>
        <w:br/>
      </w:r>
      <w:r w:rsidR="00C53667" w:rsidRPr="003A7E03">
        <w:rPr>
          <w:rFonts w:ascii="Times New Roman" w:hAnsi="Times New Roman" w:cs="Times New Roman"/>
          <w:b/>
          <w:sz w:val="20"/>
          <w:szCs w:val="20"/>
        </w:rPr>
        <w:t>Sylwia Misterkiewicz-Lis</w:t>
      </w:r>
      <w:r w:rsidRPr="003A7E03">
        <w:rPr>
          <w:rFonts w:ascii="Times New Roman" w:hAnsi="Times New Roman" w:cs="Times New Roman"/>
          <w:b/>
          <w:sz w:val="20"/>
          <w:szCs w:val="20"/>
        </w:rPr>
        <w:t>:</w:t>
      </w:r>
      <w:r w:rsidRPr="003A7E03">
        <w:rPr>
          <w:rFonts w:ascii="Times New Roman" w:hAnsi="Times New Roman" w:cs="Times New Roman"/>
          <w:sz w:val="20"/>
          <w:szCs w:val="20"/>
        </w:rPr>
        <w:t xml:space="preserve"> kontakt e-mail</w:t>
      </w:r>
      <w:proofErr w:type="gramStart"/>
      <w:r w:rsidR="006859AB" w:rsidRPr="003A7E03">
        <w:rPr>
          <w:rFonts w:ascii="Times New Roman" w:hAnsi="Times New Roman" w:cs="Times New Roman"/>
          <w:sz w:val="20"/>
          <w:szCs w:val="20"/>
        </w:rPr>
        <w:t>:</w:t>
      </w:r>
      <w:r w:rsidR="00C53667" w:rsidRPr="003A7E03">
        <w:rPr>
          <w:rFonts w:ascii="Times New Roman" w:hAnsi="Times New Roman" w:cs="Times New Roman"/>
          <w:sz w:val="20"/>
          <w:szCs w:val="20"/>
        </w:rPr>
        <w:t>sylwia</w:t>
      </w:r>
      <w:proofErr w:type="gramEnd"/>
      <w:r w:rsidR="00C53667" w:rsidRPr="003A7E03">
        <w:rPr>
          <w:rFonts w:ascii="Times New Roman" w:hAnsi="Times New Roman" w:cs="Times New Roman"/>
          <w:sz w:val="20"/>
          <w:szCs w:val="20"/>
        </w:rPr>
        <w:t>.</w:t>
      </w:r>
      <w:proofErr w:type="gramStart"/>
      <w:r w:rsidR="00C53667" w:rsidRPr="003A7E03">
        <w:rPr>
          <w:rFonts w:ascii="Times New Roman" w:hAnsi="Times New Roman" w:cs="Times New Roman"/>
          <w:sz w:val="20"/>
          <w:szCs w:val="20"/>
        </w:rPr>
        <w:t>misterkiewicz-lis</w:t>
      </w:r>
      <w:proofErr w:type="gramEnd"/>
      <w:r w:rsidR="00C53667" w:rsidRPr="003A7E03">
        <w:rPr>
          <w:rFonts w:ascii="Times New Roman" w:hAnsi="Times New Roman" w:cs="Times New Roman"/>
          <w:sz w:val="20"/>
          <w:szCs w:val="20"/>
        </w:rPr>
        <w:t>@wesem</w:t>
      </w:r>
      <w:r w:rsidR="006859AB" w:rsidRPr="003A7E03">
        <w:rPr>
          <w:rFonts w:ascii="Times New Roman" w:hAnsi="Times New Roman" w:cs="Times New Roman"/>
          <w:sz w:val="20"/>
          <w:szCs w:val="20"/>
        </w:rPr>
        <w:t>.</w:t>
      </w:r>
      <w:proofErr w:type="gramStart"/>
      <w:r w:rsidR="006859AB" w:rsidRPr="003A7E03">
        <w:rPr>
          <w:rFonts w:ascii="Times New Roman" w:hAnsi="Times New Roman" w:cs="Times New Roman"/>
          <w:sz w:val="20"/>
          <w:szCs w:val="20"/>
        </w:rPr>
        <w:t>pl</w:t>
      </w:r>
      <w:proofErr w:type="gramEnd"/>
      <w:r w:rsidR="006859AB" w:rsidRPr="003A7E03">
        <w:rPr>
          <w:rFonts w:ascii="Times New Roman" w:hAnsi="Times New Roman" w:cs="Times New Roman"/>
          <w:sz w:val="20"/>
          <w:szCs w:val="20"/>
        </w:rPr>
        <w:t xml:space="preserve">, tel. </w:t>
      </w:r>
      <w:r w:rsidR="00C53667" w:rsidRPr="003A7E03">
        <w:rPr>
          <w:rFonts w:ascii="Times New Roman" w:hAnsi="Times New Roman" w:cs="Times New Roman"/>
          <w:sz w:val="20"/>
          <w:szCs w:val="20"/>
        </w:rPr>
        <w:t>(12) 289 73 49</w:t>
      </w:r>
      <w:r w:rsidR="006859AB" w:rsidRPr="003A7E03">
        <w:rPr>
          <w:rFonts w:ascii="Times New Roman" w:hAnsi="Times New Roman" w:cs="Times New Roman"/>
          <w:b/>
          <w:sz w:val="20"/>
          <w:szCs w:val="20"/>
        </w:rPr>
        <w:t>.</w:t>
      </w:r>
    </w:p>
    <w:p w:rsidR="00DF07F4" w:rsidRPr="0074356B" w:rsidRDefault="00DF07F4" w:rsidP="00FC0E9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7D67" w:rsidRPr="0074356B" w:rsidRDefault="00AE7D67" w:rsidP="006859AB">
      <w:pPr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>WARUNKI WYKLUCZENIA Z UDZIAŁU W POSTĘPOWANIU:</w:t>
      </w:r>
    </w:p>
    <w:p w:rsidR="00AE7D67" w:rsidRPr="0074356B" w:rsidRDefault="00AE7D67" w:rsidP="006859A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 udziału w postępowaniu są wykluczeni Wykonawcy/Oferenci, którzy:</w:t>
      </w:r>
    </w:p>
    <w:p w:rsidR="00937188" w:rsidRPr="00545932" w:rsidRDefault="00AE7D67" w:rsidP="00545932">
      <w:pPr>
        <w:pStyle w:val="Akapitzlist"/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C53667">
        <w:rPr>
          <w:rFonts w:ascii="Times New Roman" w:hAnsi="Times New Roman" w:cs="Times New Roman"/>
          <w:sz w:val="20"/>
          <w:szCs w:val="20"/>
        </w:rPr>
        <w:t xml:space="preserve">Posiadają powiązania osobowe lub kapitałowe z Zamawiającym </w:t>
      </w:r>
      <w:r w:rsidR="006D614D">
        <w:rPr>
          <w:rFonts w:ascii="Times New Roman" w:hAnsi="Times New Roman" w:cs="Times New Roman"/>
          <w:sz w:val="20"/>
          <w:szCs w:val="20"/>
        </w:rPr>
        <w:t>WESEM Spółka z ograniczoną odpowiedzialnością Sp. k. (</w:t>
      </w:r>
      <w:r w:rsidR="00DF07F4">
        <w:rPr>
          <w:rFonts w:ascii="Times New Roman" w:hAnsi="Times New Roman" w:cs="Times New Roman"/>
          <w:sz w:val="20"/>
          <w:szCs w:val="20"/>
        </w:rPr>
        <w:t>dawn</w:t>
      </w:r>
      <w:r w:rsidR="008B727F">
        <w:rPr>
          <w:rFonts w:ascii="Times New Roman" w:hAnsi="Times New Roman" w:cs="Times New Roman"/>
          <w:sz w:val="20"/>
          <w:szCs w:val="20"/>
        </w:rPr>
        <w:t>i</w:t>
      </w:r>
      <w:r w:rsidR="00DF07F4">
        <w:rPr>
          <w:rFonts w:ascii="Times New Roman" w:hAnsi="Times New Roman" w:cs="Times New Roman"/>
          <w:sz w:val="20"/>
          <w:szCs w:val="20"/>
        </w:rPr>
        <w:t xml:space="preserve">ej: </w:t>
      </w:r>
      <w:r w:rsidR="00421AC7" w:rsidRPr="00C53667">
        <w:rPr>
          <w:rFonts w:ascii="Times New Roman" w:hAnsi="Times New Roman" w:cs="Times New Roman"/>
          <w:color w:val="000000" w:themeColor="text1"/>
          <w:sz w:val="20"/>
          <w:szCs w:val="20"/>
        </w:rPr>
        <w:t>WESEM D.M.T. Hajduk Spółka Jawna</w:t>
      </w:r>
      <w:r w:rsidR="006D614D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421AC7" w:rsidRPr="00C53667">
        <w:rPr>
          <w:rFonts w:ascii="Times New Roman" w:hAnsi="Times New Roman" w:cs="Times New Roman"/>
          <w:color w:val="000000" w:themeColor="text1"/>
          <w:sz w:val="20"/>
          <w:szCs w:val="20"/>
        </w:rPr>
        <w:t>, ul. Artura Grottgera 4, 32</w:t>
      </w:r>
      <w:r w:rsidR="00421AC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>-020 Wieliczka,</w:t>
      </w:r>
      <w:r w:rsidR="00421AC7" w:rsidRPr="003A7E03">
        <w:rPr>
          <w:rFonts w:ascii="Times New Roman" w:hAnsi="Times New Roman" w:cs="Times New Roman"/>
          <w:color w:val="000000" w:themeColor="text1"/>
        </w:rPr>
        <w:t xml:space="preserve"> </w:t>
      </w:r>
      <w:r w:rsidR="00C5366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NIP: </w:t>
      </w:r>
      <w:r w:rsidR="00C53667" w:rsidRPr="003A7E03">
        <w:rPr>
          <w:rFonts w:ascii="Times New Roman" w:hAnsi="Times New Roman" w:cs="Times New Roman"/>
          <w:sz w:val="20"/>
          <w:szCs w:val="20"/>
        </w:rPr>
        <w:t>683-000-37-98</w:t>
      </w:r>
      <w:r w:rsidR="00421AC7" w:rsidRPr="003A7E0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REGON: </w:t>
      </w:r>
      <w:r w:rsidR="00C53667" w:rsidRPr="003A7E03">
        <w:rPr>
          <w:rFonts w:ascii="Times New Roman" w:hAnsi="Times New Roman" w:cs="Times New Roman"/>
          <w:sz w:val="20"/>
          <w:szCs w:val="20"/>
        </w:rPr>
        <w:t>003882963</w:t>
      </w:r>
      <w:r w:rsidR="00937188" w:rsidRPr="003A7E03">
        <w:rPr>
          <w:rFonts w:ascii="Times New Roman" w:hAnsi="Times New Roman" w:cs="Times New Roman"/>
          <w:sz w:val="20"/>
          <w:szCs w:val="20"/>
        </w:rPr>
        <w:t>.</w:t>
      </w:r>
      <w:r w:rsidRPr="003A7E03">
        <w:rPr>
          <w:rFonts w:ascii="Times New Roman" w:hAnsi="Times New Roman" w:cs="Times New Roman"/>
          <w:sz w:val="20"/>
          <w:szCs w:val="20"/>
        </w:rPr>
        <w:t xml:space="preserve"> Przez</w:t>
      </w:r>
      <w:r w:rsidRPr="00C53667">
        <w:rPr>
          <w:rFonts w:ascii="Times New Roman" w:hAnsi="Times New Roman" w:cs="Times New Roman"/>
          <w:sz w:val="20"/>
          <w:szCs w:val="20"/>
        </w:rPr>
        <w:t xml:space="preserve"> powiązania</w:t>
      </w:r>
      <w:r w:rsidRPr="0074356B">
        <w:rPr>
          <w:rFonts w:ascii="Times New Roman" w:hAnsi="Times New Roman" w:cs="Times New Roman"/>
          <w:sz w:val="20"/>
          <w:szCs w:val="20"/>
        </w:rPr>
        <w:t xml:space="preserve"> kapitałowe lub osobowe rozumie się wzajemne</w:t>
      </w:r>
      <w:r w:rsidR="00D54E86">
        <w:rPr>
          <w:rFonts w:ascii="Times New Roman" w:hAnsi="Times New Roman" w:cs="Times New Roman"/>
          <w:sz w:val="20"/>
          <w:szCs w:val="20"/>
        </w:rPr>
        <w:t xml:space="preserve"> powiązania między Zamawiającym</w:t>
      </w:r>
      <w:r w:rsidRPr="0074356B">
        <w:rPr>
          <w:rFonts w:ascii="Times New Roman" w:hAnsi="Times New Roman" w:cs="Times New Roman"/>
          <w:sz w:val="20"/>
          <w:szCs w:val="20"/>
        </w:rPr>
        <w:t xml:space="preserve"> lub osobami upoważnionymi do zaciągania z</w:t>
      </w:r>
      <w:r w:rsidR="008B727F">
        <w:rPr>
          <w:rFonts w:ascii="Times New Roman" w:hAnsi="Times New Roman" w:cs="Times New Roman"/>
          <w:sz w:val="20"/>
          <w:szCs w:val="20"/>
        </w:rPr>
        <w:t>obowiązań w </w:t>
      </w:r>
      <w:r w:rsidR="00D54E86">
        <w:rPr>
          <w:rFonts w:ascii="Times New Roman" w:hAnsi="Times New Roman" w:cs="Times New Roman"/>
          <w:sz w:val="20"/>
          <w:szCs w:val="20"/>
        </w:rPr>
        <w:t>imieniu Zamawiającego</w:t>
      </w:r>
      <w:r w:rsidRPr="0074356B">
        <w:rPr>
          <w:rFonts w:ascii="Times New Roman" w:hAnsi="Times New Roman" w:cs="Times New Roman"/>
          <w:sz w:val="20"/>
          <w:szCs w:val="20"/>
        </w:rPr>
        <w:t xml:space="preserve"> lub osobami wykonującymi w imieniu</w:t>
      </w:r>
      <w:r w:rsidR="00D54E86">
        <w:rPr>
          <w:rFonts w:ascii="Times New Roman" w:hAnsi="Times New Roman" w:cs="Times New Roman"/>
          <w:sz w:val="20"/>
          <w:szCs w:val="20"/>
        </w:rPr>
        <w:t xml:space="preserve"> Zamawiającego</w:t>
      </w:r>
      <w:r w:rsidR="00826C9E">
        <w:rPr>
          <w:rFonts w:ascii="Times New Roman" w:hAnsi="Times New Roman" w:cs="Times New Roman"/>
          <w:sz w:val="20"/>
          <w:szCs w:val="20"/>
        </w:rPr>
        <w:t xml:space="preserve"> czynności związanych</w:t>
      </w:r>
      <w:r w:rsidR="008B727F">
        <w:rPr>
          <w:rFonts w:ascii="Times New Roman" w:hAnsi="Times New Roman" w:cs="Times New Roman"/>
          <w:sz w:val="20"/>
          <w:szCs w:val="20"/>
        </w:rPr>
        <w:t xml:space="preserve"> z </w:t>
      </w:r>
      <w:r w:rsidR="004C5068">
        <w:rPr>
          <w:rFonts w:ascii="Times New Roman" w:hAnsi="Times New Roman" w:cs="Times New Roman"/>
          <w:sz w:val="20"/>
          <w:szCs w:val="20"/>
        </w:rPr>
        <w:t>przygotowaniem i </w:t>
      </w:r>
      <w:r w:rsidRPr="0074356B">
        <w:rPr>
          <w:rFonts w:ascii="Times New Roman" w:hAnsi="Times New Roman" w:cs="Times New Roman"/>
          <w:sz w:val="20"/>
          <w:szCs w:val="20"/>
        </w:rPr>
        <w:t>przeprowadzeniem procedury wyboru wyko</w:t>
      </w:r>
      <w:r w:rsidR="008B727F">
        <w:rPr>
          <w:rFonts w:ascii="Times New Roman" w:hAnsi="Times New Roman" w:cs="Times New Roman"/>
          <w:sz w:val="20"/>
          <w:szCs w:val="20"/>
        </w:rPr>
        <w:t>nawcy a wykonawcą, polegające w </w:t>
      </w:r>
      <w:r w:rsidRPr="0074356B">
        <w:rPr>
          <w:rFonts w:ascii="Times New Roman" w:hAnsi="Times New Roman" w:cs="Times New Roman"/>
          <w:sz w:val="20"/>
          <w:szCs w:val="20"/>
        </w:rPr>
        <w:t>szczególności na:</w:t>
      </w:r>
    </w:p>
    <w:p w:rsidR="00AE7D67" w:rsidRPr="0074356B" w:rsidRDefault="00AE7D67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uczestniczeniu w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spółce jako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wspólnik spółki cywilnej lub spółki osobowej,</w:t>
      </w:r>
    </w:p>
    <w:p w:rsidR="00AE7D67" w:rsidRPr="0074356B" w:rsidRDefault="00E44D0D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posiadaniu co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najmniej 5</w:t>
      </w:r>
      <w:r w:rsidR="00AE7D67" w:rsidRPr="0074356B">
        <w:rPr>
          <w:rFonts w:ascii="Times New Roman" w:hAnsi="Times New Roman" w:cs="Times New Roman"/>
          <w:sz w:val="20"/>
          <w:szCs w:val="20"/>
        </w:rPr>
        <w:t>% udziałów lub akcji, o ile niższy próg nie wynika z przepisów prawa lub nie został określony przez IZ w wytycznych programowych,</w:t>
      </w:r>
    </w:p>
    <w:p w:rsidR="00AE7D67" w:rsidRPr="0074356B" w:rsidRDefault="00AE7D67" w:rsidP="00937188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pełnieniu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funkcji członka organu nadzorczego lub zarządzającego, prokurenta, pełnomocnika,</w:t>
      </w:r>
    </w:p>
    <w:p w:rsidR="00937188" w:rsidRPr="00545932" w:rsidRDefault="00AE7D67" w:rsidP="00545932">
      <w:pPr>
        <w:pStyle w:val="Akapitzlist"/>
        <w:numPr>
          <w:ilvl w:val="0"/>
          <w:numId w:val="14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356B">
        <w:rPr>
          <w:rFonts w:ascii="Times New Roman" w:hAnsi="Times New Roman" w:cs="Times New Roman"/>
          <w:sz w:val="20"/>
          <w:szCs w:val="20"/>
        </w:rPr>
        <w:t>pozostawaniu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w związku małżeńskim, w stosunku pokrewieństwa lub powinowactwa w linii prostej, pokrewieństwa drugiego stopnia lub powinowactwa drugiego stopnia w linii bocznej lub w stosunku przysposobienia, opieki lub kurateli.</w:t>
      </w:r>
    </w:p>
    <w:p w:rsidR="00937188" w:rsidRPr="00545932" w:rsidRDefault="00AE7D67" w:rsidP="00826C9E">
      <w:pPr>
        <w:pStyle w:val="Akapitzlist"/>
        <w:autoSpaceDE w:val="0"/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W </w:t>
      </w:r>
      <w:r w:rsidR="00937188" w:rsidRPr="0074356B">
        <w:rPr>
          <w:rFonts w:ascii="Times New Roman" w:hAnsi="Times New Roman" w:cs="Times New Roman"/>
          <w:sz w:val="20"/>
          <w:szCs w:val="20"/>
        </w:rPr>
        <w:t>celu potwierdzenia spełnienia w</w:t>
      </w:r>
      <w:r w:rsidRPr="0074356B">
        <w:rPr>
          <w:rFonts w:ascii="Times New Roman" w:hAnsi="Times New Roman" w:cs="Times New Roman"/>
          <w:sz w:val="20"/>
          <w:szCs w:val="20"/>
        </w:rPr>
        <w:t>w</w:t>
      </w:r>
      <w:r w:rsidR="00937188" w:rsidRPr="0074356B">
        <w:rPr>
          <w:rFonts w:ascii="Times New Roman" w:hAnsi="Times New Roman" w:cs="Times New Roman"/>
          <w:sz w:val="20"/>
          <w:szCs w:val="20"/>
        </w:rPr>
        <w:t>.</w:t>
      </w:r>
      <w:r w:rsidR="00E23A55">
        <w:rPr>
          <w:rFonts w:ascii="Times New Roman" w:hAnsi="Times New Roman" w:cs="Times New Roman"/>
          <w:sz w:val="20"/>
          <w:szCs w:val="20"/>
        </w:rPr>
        <w:t xml:space="preserve"> warunków</w:t>
      </w:r>
      <w:r w:rsidRPr="0074356B">
        <w:rPr>
          <w:rFonts w:ascii="Times New Roman" w:hAnsi="Times New Roman" w:cs="Times New Roman"/>
          <w:sz w:val="20"/>
          <w:szCs w:val="20"/>
        </w:rPr>
        <w:t xml:space="preserve"> Wykonawcy przedłożą wypełniony </w:t>
      </w:r>
      <w:r w:rsidRPr="0074356B">
        <w:rPr>
          <w:rFonts w:ascii="Times New Roman" w:hAnsi="Times New Roman" w:cs="Times New Roman"/>
          <w:b/>
          <w:sz w:val="20"/>
          <w:szCs w:val="20"/>
        </w:rPr>
        <w:t xml:space="preserve">Załącznik nr 3 </w:t>
      </w:r>
      <w:r w:rsidRPr="0074356B">
        <w:rPr>
          <w:rFonts w:ascii="Times New Roman" w:hAnsi="Times New Roman" w:cs="Times New Roman"/>
          <w:sz w:val="20"/>
          <w:szCs w:val="20"/>
        </w:rPr>
        <w:t>niniejszej oferty.</w:t>
      </w:r>
    </w:p>
    <w:p w:rsidR="00AE7D67" w:rsidRPr="0074356B" w:rsidRDefault="00AE7D67" w:rsidP="00545932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4F5425">
        <w:rPr>
          <w:rFonts w:ascii="Times New Roman" w:hAnsi="Times New Roman" w:cs="Times New Roman"/>
          <w:sz w:val="20"/>
          <w:szCs w:val="20"/>
        </w:rPr>
        <w:t xml:space="preserve">Nie spełniają warunków udziału w postępowaniu umieszczonych w zapytaniu ofertowym nr </w:t>
      </w:r>
      <w:r w:rsidR="00735BE3" w:rsidRPr="004F5425">
        <w:rPr>
          <w:rFonts w:ascii="Times New Roman" w:hAnsi="Times New Roman" w:cs="Times New Roman"/>
          <w:b/>
          <w:sz w:val="20"/>
          <w:szCs w:val="20"/>
        </w:rPr>
        <w:t>8</w:t>
      </w:r>
      <w:r w:rsidR="00046AFD" w:rsidRPr="004F5425">
        <w:rPr>
          <w:rFonts w:ascii="Times New Roman" w:hAnsi="Times New Roman" w:cs="Times New Roman"/>
          <w:b/>
          <w:sz w:val="20"/>
          <w:szCs w:val="20"/>
        </w:rPr>
        <w:t>/</w:t>
      </w:r>
      <w:r w:rsidR="00264898" w:rsidRPr="004F5425">
        <w:rPr>
          <w:rFonts w:ascii="Times New Roman" w:hAnsi="Times New Roman" w:cs="Times New Roman"/>
          <w:b/>
          <w:sz w:val="20"/>
          <w:szCs w:val="20"/>
        </w:rPr>
        <w:t>GTB</w:t>
      </w:r>
      <w:r w:rsidR="00843A69" w:rsidRPr="004F5425">
        <w:rPr>
          <w:rFonts w:ascii="Times New Roman" w:hAnsi="Times New Roman" w:cs="Times New Roman"/>
          <w:b/>
          <w:sz w:val="20"/>
          <w:szCs w:val="20"/>
        </w:rPr>
        <w:t>/</w:t>
      </w:r>
      <w:r w:rsidR="00937188" w:rsidRPr="004F5425">
        <w:rPr>
          <w:rFonts w:ascii="Times New Roman" w:hAnsi="Times New Roman" w:cs="Times New Roman"/>
          <w:b/>
          <w:sz w:val="20"/>
          <w:szCs w:val="20"/>
        </w:rPr>
        <w:t>2017</w:t>
      </w:r>
      <w:r w:rsidRPr="004F5425">
        <w:rPr>
          <w:rFonts w:ascii="Times New Roman" w:hAnsi="Times New Roman" w:cs="Times New Roman"/>
          <w:sz w:val="20"/>
          <w:szCs w:val="20"/>
        </w:rPr>
        <w:t xml:space="preserve"> oraz</w:t>
      </w:r>
      <w:r w:rsidRPr="0074356B">
        <w:rPr>
          <w:rFonts w:ascii="Times New Roman" w:hAnsi="Times New Roman" w:cs="Times New Roman"/>
          <w:sz w:val="20"/>
          <w:szCs w:val="20"/>
        </w:rPr>
        <w:t xml:space="preserve"> załącznikach, które są integralną częścią zapytania ofertowego bądź też nie dołączyli niezbędnych dokumentów potwierdzających spełnie</w:t>
      </w:r>
      <w:r w:rsidR="00937188" w:rsidRPr="0074356B">
        <w:rPr>
          <w:rFonts w:ascii="Times New Roman" w:hAnsi="Times New Roman" w:cs="Times New Roman"/>
          <w:sz w:val="20"/>
          <w:szCs w:val="20"/>
        </w:rPr>
        <w:t>nie w</w:t>
      </w:r>
      <w:r w:rsidRPr="0074356B">
        <w:rPr>
          <w:rFonts w:ascii="Times New Roman" w:hAnsi="Times New Roman" w:cs="Times New Roman"/>
          <w:sz w:val="20"/>
          <w:szCs w:val="20"/>
        </w:rPr>
        <w:t>w</w:t>
      </w:r>
      <w:r w:rsidR="00937188" w:rsidRPr="0074356B">
        <w:rPr>
          <w:rFonts w:ascii="Times New Roman" w:hAnsi="Times New Roman" w:cs="Times New Roman"/>
          <w:sz w:val="20"/>
          <w:szCs w:val="20"/>
        </w:rPr>
        <w:t>.</w:t>
      </w:r>
      <w:r w:rsidRPr="0074356B">
        <w:rPr>
          <w:rFonts w:ascii="Times New Roman" w:hAnsi="Times New Roman" w:cs="Times New Roman"/>
          <w:sz w:val="20"/>
          <w:szCs w:val="20"/>
        </w:rPr>
        <w:t xml:space="preserve"> warunków. </w:t>
      </w:r>
    </w:p>
    <w:p w:rsidR="00AE7D67" w:rsidRPr="0074356B" w:rsidRDefault="00C550D3" w:rsidP="00937188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Złożą ofertę zawierającą </w:t>
      </w:r>
      <w:r w:rsidR="00AE7D67" w:rsidRPr="0074356B">
        <w:rPr>
          <w:rFonts w:ascii="Times New Roman" w:hAnsi="Times New Roman" w:cs="Times New Roman"/>
          <w:sz w:val="20"/>
          <w:szCs w:val="20"/>
        </w:rPr>
        <w:t>istotne błędy w wyliczeniu ceny.</w:t>
      </w:r>
    </w:p>
    <w:p w:rsidR="00AE7D67" w:rsidRDefault="00AE7D67" w:rsidP="00804982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Złożą ofertę po wskazanym terminie.</w:t>
      </w:r>
    </w:p>
    <w:p w:rsidR="008B727F" w:rsidRPr="0074356B" w:rsidRDefault="008B727F" w:rsidP="00804982">
      <w:pPr>
        <w:numPr>
          <w:ilvl w:val="0"/>
          <w:numId w:val="12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bookmarkStart w:id="4" w:name="_GoBack"/>
      <w:bookmarkEnd w:id="4"/>
    </w:p>
    <w:p w:rsidR="00933B56" w:rsidRDefault="00933B56" w:rsidP="00AE7D67">
      <w:pPr>
        <w:pStyle w:val="Akapitzlist"/>
        <w:tabs>
          <w:tab w:val="left" w:pos="39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33B56" w:rsidRDefault="00933B56" w:rsidP="00AE7D67">
      <w:pPr>
        <w:pStyle w:val="Akapitzlist"/>
        <w:tabs>
          <w:tab w:val="left" w:pos="39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F607CF" w:rsidRPr="0074356B" w:rsidRDefault="00F607CF" w:rsidP="00AE7D67">
      <w:pPr>
        <w:pStyle w:val="Akapitzlist"/>
        <w:tabs>
          <w:tab w:val="left" w:pos="39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937188">
      <w:pPr>
        <w:pStyle w:val="Akapitzlist"/>
        <w:numPr>
          <w:ilvl w:val="0"/>
          <w:numId w:val="8"/>
        </w:numPr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4356B">
        <w:rPr>
          <w:rFonts w:ascii="Times New Roman" w:hAnsi="Times New Roman" w:cs="Times New Roman"/>
          <w:b/>
          <w:bCs/>
          <w:sz w:val="20"/>
          <w:szCs w:val="20"/>
        </w:rPr>
        <w:t>INFORMACJE DODATKOWE ISTOTNE NA ETAPIE ZAWARCIA UMOWY</w:t>
      </w:r>
    </w:p>
    <w:p w:rsidR="00937188" w:rsidRPr="0074356B" w:rsidRDefault="00937188" w:rsidP="00937188">
      <w:pPr>
        <w:pStyle w:val="Akapitzlist"/>
        <w:autoSpaceDE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Rozstrzygnięcie postępowania nastąpi niezwłocznie po upływie terminu zakończenia składania ofert. 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Termin związania ofertą </w:t>
      </w:r>
      <w:r w:rsidRPr="0074356B">
        <w:rPr>
          <w:rFonts w:ascii="Times New Roman" w:hAnsi="Times New Roman" w:cs="Times New Roman"/>
          <w:b/>
          <w:sz w:val="20"/>
          <w:szCs w:val="20"/>
        </w:rPr>
        <w:t>30 dni</w:t>
      </w:r>
      <w:r w:rsidRPr="0074356B">
        <w:rPr>
          <w:rFonts w:ascii="Times New Roman" w:hAnsi="Times New Roman" w:cs="Times New Roman"/>
          <w:sz w:val="20"/>
          <w:szCs w:val="20"/>
        </w:rPr>
        <w:t xml:space="preserve"> rozpoczyna się wraz z upływem terminu składania ofert.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Wykonawca samodzielnie lub na wniosek zamawiającego może przedłużyć termin związania ofertą, z </w:t>
      </w:r>
      <w:proofErr w:type="gramStart"/>
      <w:r w:rsidRPr="0074356B">
        <w:rPr>
          <w:rFonts w:ascii="Times New Roman" w:hAnsi="Times New Roman" w:cs="Times New Roman"/>
          <w:sz w:val="20"/>
          <w:szCs w:val="20"/>
        </w:rPr>
        <w:t>tym że</w:t>
      </w:r>
      <w:proofErr w:type="gramEnd"/>
      <w:r w:rsidRPr="0074356B">
        <w:rPr>
          <w:rFonts w:ascii="Times New Roman" w:hAnsi="Times New Roman" w:cs="Times New Roman"/>
          <w:sz w:val="20"/>
          <w:szCs w:val="20"/>
        </w:rPr>
        <w:t xml:space="preserve"> zamawiający może tylko raz, co najmniej na 3 dni przed upływem terminu związania ofertą, zwrócić się do wykonawców o wyrażenie zgody na przedłużenie tego terminu o oznaczony okres, nie dłuższy jednak niż 60 dni.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Zamawiający zastrzega, że przez cały okres ważności oferty ma prawo do odstąpienia od zawarcia umowy </w:t>
      </w:r>
      <w:r w:rsidRPr="0074356B">
        <w:rPr>
          <w:rFonts w:ascii="Times New Roman" w:hAnsi="Times New Roman" w:cs="Times New Roman"/>
          <w:sz w:val="20"/>
          <w:szCs w:val="20"/>
        </w:rPr>
        <w:br/>
        <w:t>z wybranym Oferentem.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sporządzi pisemny protokół z wyboru oferty.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Po dokonaniu wyboru oferty Zamawiający poinformuje Oferentów biorących udział w postępowaniu ofertowym o wynikach za pośrednictwem </w:t>
      </w:r>
      <w:r w:rsidR="00D03839" w:rsidRPr="0074356B">
        <w:rPr>
          <w:rFonts w:ascii="Times New Roman" w:hAnsi="Times New Roman" w:cs="Times New Roman"/>
          <w:sz w:val="20"/>
          <w:szCs w:val="20"/>
        </w:rPr>
        <w:t>poczty elektronicznej.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Po dokonaniu wyboru oferty Zamawiający poinformuje Oferenta, którego ofertę wybrano o terminie podpisania umowy.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Jeżeli Oferent, którego oferta została wybrana, uchyli się od zawarcia umowy, Zamawiający może wybrać ofertę najkorzystniejszą spośród pozostałych ofert, bez przeprowadzania ich ponownej oceny.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 xml:space="preserve">Postępowanie prowadzone jest z zachowaniem zasad uczciwej konkurencji, efektywności, jawności </w:t>
      </w:r>
      <w:r w:rsidRPr="0074356B">
        <w:rPr>
          <w:rFonts w:ascii="Times New Roman" w:hAnsi="Times New Roman" w:cs="Times New Roman"/>
          <w:sz w:val="20"/>
          <w:szCs w:val="20"/>
        </w:rPr>
        <w:br/>
        <w:t>i przejrzystości.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Postępowanie prowadzone jest w języku polskim.</w:t>
      </w:r>
    </w:p>
    <w:p w:rsidR="00B149DC" w:rsidRPr="0074356B" w:rsidRDefault="00B149DC" w:rsidP="00B149DC">
      <w:pPr>
        <w:numPr>
          <w:ilvl w:val="0"/>
          <w:numId w:val="11"/>
        </w:numPr>
        <w:autoSpaceDE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Od prowadzonego postępowania nie przysługują Oferentom środki ochrony prawnej (protest, odwołanie, skarga) określone odpowiednio w przepisach ustawy Prawo zamówień publicznych.</w:t>
      </w:r>
    </w:p>
    <w:p w:rsidR="00B149DC" w:rsidRPr="0074356B" w:rsidRDefault="00B149DC" w:rsidP="00AE7D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26526F" w:rsidP="00C503C3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356B">
        <w:rPr>
          <w:rFonts w:ascii="Times New Roman" w:hAnsi="Times New Roman" w:cs="Times New Roman"/>
          <w:b/>
          <w:sz w:val="20"/>
          <w:szCs w:val="20"/>
        </w:rPr>
        <w:t xml:space="preserve">UNIEWAŻNIENIE </w:t>
      </w:r>
      <w:r w:rsidR="00AE7D67" w:rsidRPr="0074356B">
        <w:rPr>
          <w:rFonts w:ascii="Times New Roman" w:hAnsi="Times New Roman" w:cs="Times New Roman"/>
          <w:b/>
          <w:sz w:val="20"/>
          <w:szCs w:val="20"/>
        </w:rPr>
        <w:t xml:space="preserve">POSTĘPOWANIA: </w:t>
      </w:r>
    </w:p>
    <w:p w:rsidR="00B149DC" w:rsidRPr="0074356B" w:rsidRDefault="00B149DC" w:rsidP="00B149DC">
      <w:pPr>
        <w:numPr>
          <w:ilvl w:val="0"/>
          <w:numId w:val="7"/>
        </w:numPr>
        <w:autoSpaceDE w:val="0"/>
        <w:spacing w:after="42" w:line="240" w:lineRule="auto"/>
        <w:ind w:left="1134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zastrzega sobie prawo do zmiany treści niniejszego zapytania. Jeżeli zmiany będą mogły mieć wpływ na treść składanych w postępowaniu ofert Zamawiający przedłuży termin składania ofert. Dokonane zmiany zostaną wprowadzone na stronie internetowej</w:t>
      </w:r>
      <w:r w:rsidR="00D03839" w:rsidRPr="0074356B">
        <w:rPr>
          <w:rFonts w:ascii="Times New Roman" w:hAnsi="Times New Roman" w:cs="Times New Roman"/>
          <w:sz w:val="20"/>
          <w:szCs w:val="20"/>
        </w:rPr>
        <w:t>. Zamawiający także poinformuje o zmianach potencjalnych dostawców</w:t>
      </w:r>
      <w:r w:rsidR="009A5AE0">
        <w:rPr>
          <w:rFonts w:ascii="Times New Roman" w:hAnsi="Times New Roman" w:cs="Times New Roman"/>
          <w:sz w:val="20"/>
          <w:szCs w:val="20"/>
        </w:rPr>
        <w:t>,</w:t>
      </w:r>
      <w:r w:rsidR="00D03839" w:rsidRPr="0074356B">
        <w:rPr>
          <w:rFonts w:ascii="Times New Roman" w:hAnsi="Times New Roman" w:cs="Times New Roman"/>
          <w:sz w:val="20"/>
          <w:szCs w:val="20"/>
        </w:rPr>
        <w:t xml:space="preserve"> do których zostało przesłane zapytanie ofertowe</w:t>
      </w:r>
      <w:r w:rsidRPr="0074356B">
        <w:rPr>
          <w:rFonts w:ascii="Times New Roman" w:hAnsi="Times New Roman" w:cs="Times New Roman"/>
          <w:sz w:val="20"/>
          <w:szCs w:val="20"/>
        </w:rPr>
        <w:t xml:space="preserve"> </w:t>
      </w:r>
      <w:r w:rsidR="00D03839" w:rsidRPr="0074356B">
        <w:rPr>
          <w:rFonts w:ascii="Times New Roman" w:hAnsi="Times New Roman" w:cs="Times New Roman"/>
          <w:sz w:val="20"/>
          <w:szCs w:val="20"/>
        </w:rPr>
        <w:t>oraz tych, którzy odpowiedzieli na zapytanie ofertowe.</w:t>
      </w:r>
    </w:p>
    <w:p w:rsidR="00B149DC" w:rsidRPr="0074356B" w:rsidRDefault="00B149DC" w:rsidP="00B149DC">
      <w:pPr>
        <w:numPr>
          <w:ilvl w:val="0"/>
          <w:numId w:val="7"/>
        </w:numPr>
        <w:autoSpaceDE w:val="0"/>
        <w:spacing w:after="42" w:line="240" w:lineRule="auto"/>
        <w:ind w:left="1134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Zamawiający zastrzega sobie prawo do unieważnienia niniejszego postępowa</w:t>
      </w:r>
      <w:r w:rsidR="00500B06">
        <w:rPr>
          <w:rFonts w:ascii="Times New Roman" w:hAnsi="Times New Roman" w:cs="Times New Roman"/>
          <w:sz w:val="20"/>
          <w:szCs w:val="20"/>
        </w:rPr>
        <w:t>nia bez podania uzasadnienia, a </w:t>
      </w:r>
      <w:r w:rsidRPr="0074356B">
        <w:rPr>
          <w:rFonts w:ascii="Times New Roman" w:hAnsi="Times New Roman" w:cs="Times New Roman"/>
          <w:sz w:val="20"/>
          <w:szCs w:val="20"/>
        </w:rPr>
        <w:t xml:space="preserve">także do pozostawienia postępowania bez wyboru oferty. </w:t>
      </w:r>
    </w:p>
    <w:p w:rsidR="00B149DC" w:rsidRPr="0074356B" w:rsidRDefault="00B149DC" w:rsidP="00B149DC">
      <w:p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AE7D67" w:rsidRPr="0074356B" w:rsidRDefault="00AE7D67" w:rsidP="00C50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4356B">
        <w:rPr>
          <w:rFonts w:ascii="Times New Roman" w:hAnsi="Times New Roman" w:cs="Times New Roman"/>
          <w:sz w:val="20"/>
          <w:szCs w:val="20"/>
        </w:rPr>
        <w:t>Niniejsze Zapytanie ofertowe zostało umieszczone na stronie internetowej</w:t>
      </w:r>
      <w:r w:rsidR="006B5E5A">
        <w:rPr>
          <w:rFonts w:ascii="Times New Roman" w:hAnsi="Times New Roman" w:cs="Times New Roman"/>
          <w:sz w:val="20"/>
          <w:szCs w:val="20"/>
        </w:rPr>
        <w:t xml:space="preserve"> Zamawiającego</w:t>
      </w:r>
      <w:r w:rsidRPr="0074356B">
        <w:rPr>
          <w:rFonts w:ascii="Times New Roman" w:hAnsi="Times New Roman" w:cs="Times New Roman"/>
          <w:sz w:val="20"/>
          <w:szCs w:val="20"/>
        </w:rPr>
        <w:t>:</w:t>
      </w:r>
    </w:p>
    <w:p w:rsidR="0041147A" w:rsidRPr="00383D64" w:rsidRDefault="003E1993" w:rsidP="003630C1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hyperlink r:id="rId7" w:history="1">
        <w:r w:rsidR="00A858B6" w:rsidRPr="00383D64">
          <w:rPr>
            <w:rStyle w:val="Hipercze"/>
            <w:rFonts w:ascii="Times New Roman" w:hAnsi="Times New Roman"/>
            <w:color w:val="auto"/>
            <w:sz w:val="20"/>
            <w:szCs w:val="20"/>
          </w:rPr>
          <w:t>https://wesem.pl/</w:t>
        </w:r>
      </w:hyperlink>
      <w:r w:rsidR="00A858B6" w:rsidRPr="00383D64">
        <w:rPr>
          <w:rFonts w:ascii="Times New Roman" w:hAnsi="Times New Roman"/>
          <w:sz w:val="20"/>
          <w:szCs w:val="20"/>
        </w:rPr>
        <w:t xml:space="preserve"> i stronie </w:t>
      </w:r>
      <w:hyperlink r:id="rId8" w:history="1">
        <w:r w:rsidR="00A858B6" w:rsidRPr="00383D64">
          <w:rPr>
            <w:rStyle w:val="Hipercze"/>
            <w:rFonts w:ascii="Times New Roman" w:hAnsi="Times New Roman"/>
            <w:color w:val="auto"/>
            <w:sz w:val="20"/>
            <w:szCs w:val="20"/>
          </w:rPr>
          <w:t>www.parp.gov.pl</w:t>
        </w:r>
      </w:hyperlink>
      <w:r w:rsidR="00A858B6" w:rsidRPr="00383D64">
        <w:rPr>
          <w:rFonts w:ascii="Times New Roman" w:hAnsi="Times New Roman"/>
          <w:sz w:val="20"/>
          <w:szCs w:val="20"/>
        </w:rPr>
        <w:t xml:space="preserve"> </w:t>
      </w:r>
    </w:p>
    <w:sectPr w:rsidR="0041147A" w:rsidRPr="00383D64" w:rsidSect="00AE7D67">
      <w:headerReference w:type="default" r:id="rId9"/>
      <w:pgSz w:w="11906" w:h="16838"/>
      <w:pgMar w:top="1417" w:right="99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993" w:rsidRDefault="003E1993" w:rsidP="00AE7D67">
      <w:pPr>
        <w:spacing w:after="0" w:line="240" w:lineRule="auto"/>
      </w:pPr>
      <w:r>
        <w:separator/>
      </w:r>
    </w:p>
  </w:endnote>
  <w:endnote w:type="continuationSeparator" w:id="0">
    <w:p w:rsidR="003E1993" w:rsidRDefault="003E1993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993" w:rsidRDefault="003E1993" w:rsidP="00AE7D67">
      <w:pPr>
        <w:spacing w:after="0" w:line="240" w:lineRule="auto"/>
      </w:pPr>
      <w:r>
        <w:separator/>
      </w:r>
    </w:p>
  </w:footnote>
  <w:footnote w:type="continuationSeparator" w:id="0">
    <w:p w:rsidR="003E1993" w:rsidRDefault="003E1993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852" w:rsidRDefault="00267852">
    <w:pPr>
      <w:pStyle w:val="Nagwek"/>
    </w:pPr>
    <w:r>
      <w:rPr>
        <w:noProof/>
        <w:lang w:eastAsia="pl-PL"/>
      </w:rPr>
      <w:drawing>
        <wp:inline distT="0" distB="0" distL="0" distR="0" wp14:anchorId="24A436F4">
          <wp:extent cx="1394994" cy="742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528" cy="7501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eastAsia="pl-PL"/>
      </w:rPr>
      <w:drawing>
        <wp:inline distT="0" distB="0" distL="0" distR="0" wp14:anchorId="2364CA83" wp14:editId="6CB9C48D">
          <wp:extent cx="1562100" cy="616162"/>
          <wp:effectExtent l="0" t="0" r="0" b="0"/>
          <wp:docPr id="22" name="Obraz 22" descr="C:\Users\Małgorzata\AppData\Local\Microsoft\Windows\INetCache\Content.Word\PARP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łgorzata\AppData\Local\Microsoft\Windows\INetCache\Content.Word\PARP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73" cy="629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  <w:lang w:eastAsia="pl-PL"/>
      </w:rPr>
      <w:drawing>
        <wp:inline distT="0" distB="0" distL="0" distR="0" wp14:anchorId="6E618372">
          <wp:extent cx="2133600" cy="69359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148" cy="6983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-502"/>
        </w:tabs>
        <w:ind w:left="1636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E5BA9F4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  <w:b w:val="0"/>
        <w:color w:val="auto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15CF5685"/>
    <w:multiLevelType w:val="multilevel"/>
    <w:tmpl w:val="FF5272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4468E5"/>
    <w:multiLevelType w:val="hybridMultilevel"/>
    <w:tmpl w:val="CBB430CE"/>
    <w:lvl w:ilvl="0" w:tplc="0415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A050F"/>
    <w:multiLevelType w:val="hybridMultilevel"/>
    <w:tmpl w:val="58C86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64695"/>
    <w:multiLevelType w:val="hybridMultilevel"/>
    <w:tmpl w:val="BAA2773A"/>
    <w:lvl w:ilvl="0" w:tplc="3E7EB5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3631273C"/>
    <w:multiLevelType w:val="hybridMultilevel"/>
    <w:tmpl w:val="E26CC72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3A384E"/>
    <w:multiLevelType w:val="hybridMultilevel"/>
    <w:tmpl w:val="1EBA37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E14C1C"/>
    <w:multiLevelType w:val="hybridMultilevel"/>
    <w:tmpl w:val="B330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945CF9"/>
    <w:multiLevelType w:val="hybridMultilevel"/>
    <w:tmpl w:val="B2D04810"/>
    <w:lvl w:ilvl="0" w:tplc="F3128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748FA"/>
    <w:multiLevelType w:val="hybridMultilevel"/>
    <w:tmpl w:val="E26CC72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562E69"/>
    <w:multiLevelType w:val="multilevel"/>
    <w:tmpl w:val="3804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6B5989"/>
    <w:multiLevelType w:val="hybridMultilevel"/>
    <w:tmpl w:val="8A7E9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30992"/>
    <w:multiLevelType w:val="multilevel"/>
    <w:tmpl w:val="BC4AE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E006D0"/>
    <w:multiLevelType w:val="hybridMultilevel"/>
    <w:tmpl w:val="1EBA37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13"/>
  </w:num>
  <w:num w:numId="17">
    <w:abstractNumId w:val="21"/>
  </w:num>
  <w:num w:numId="18">
    <w:abstractNumId w:val="17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6"/>
      <w:lvl w:ilvl="0">
        <w:start w:val="6"/>
        <w:numFmt w:val="decimal"/>
        <w:lvlText w:val="%1."/>
        <w:lvlJc w:val="left"/>
        <w:pPr>
          <w:ind w:left="36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1">
    <w:abstractNumId w:val="15"/>
  </w:num>
  <w:num w:numId="22">
    <w:abstractNumId w:val="27"/>
  </w:num>
  <w:num w:numId="23">
    <w:abstractNumId w:val="23"/>
  </w:num>
  <w:num w:numId="24">
    <w:abstractNumId w:val="29"/>
  </w:num>
  <w:num w:numId="25">
    <w:abstractNumId w:val="19"/>
  </w:num>
  <w:num w:numId="26">
    <w:abstractNumId w:val="25"/>
  </w:num>
  <w:num w:numId="27">
    <w:abstractNumId w:val="18"/>
  </w:num>
  <w:num w:numId="28">
    <w:abstractNumId w:val="28"/>
  </w:num>
  <w:num w:numId="29">
    <w:abstractNumId w:val="2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01BF"/>
    <w:rsid w:val="00003BB7"/>
    <w:rsid w:val="00011AEA"/>
    <w:rsid w:val="00013A65"/>
    <w:rsid w:val="00034581"/>
    <w:rsid w:val="00046AFD"/>
    <w:rsid w:val="00052FFF"/>
    <w:rsid w:val="00056A95"/>
    <w:rsid w:val="00086511"/>
    <w:rsid w:val="00094860"/>
    <w:rsid w:val="00097777"/>
    <w:rsid w:val="000A2F3C"/>
    <w:rsid w:val="000A6FA9"/>
    <w:rsid w:val="000B4E60"/>
    <w:rsid w:val="000C03B6"/>
    <w:rsid w:val="000C5FA6"/>
    <w:rsid w:val="000C66D1"/>
    <w:rsid w:val="000D127B"/>
    <w:rsid w:val="000D2F5F"/>
    <w:rsid w:val="000D2F8A"/>
    <w:rsid w:val="000D74C4"/>
    <w:rsid w:val="000D7EEB"/>
    <w:rsid w:val="000E146D"/>
    <w:rsid w:val="000E2D66"/>
    <w:rsid w:val="000E50C5"/>
    <w:rsid w:val="000E59B5"/>
    <w:rsid w:val="000F2C20"/>
    <w:rsid w:val="000F3198"/>
    <w:rsid w:val="001361F7"/>
    <w:rsid w:val="00141FFE"/>
    <w:rsid w:val="001541A5"/>
    <w:rsid w:val="00165F77"/>
    <w:rsid w:val="001673ED"/>
    <w:rsid w:val="00183D5E"/>
    <w:rsid w:val="00185A20"/>
    <w:rsid w:val="001945F4"/>
    <w:rsid w:val="00197E33"/>
    <w:rsid w:val="001B2FF5"/>
    <w:rsid w:val="001C001B"/>
    <w:rsid w:val="001C0ED4"/>
    <w:rsid w:val="001C3259"/>
    <w:rsid w:val="001D1058"/>
    <w:rsid w:val="001E1FCD"/>
    <w:rsid w:val="001E354B"/>
    <w:rsid w:val="00200579"/>
    <w:rsid w:val="00221E41"/>
    <w:rsid w:val="00240481"/>
    <w:rsid w:val="00246680"/>
    <w:rsid w:val="00247105"/>
    <w:rsid w:val="00252FF1"/>
    <w:rsid w:val="00256FAD"/>
    <w:rsid w:val="002571C4"/>
    <w:rsid w:val="002620FF"/>
    <w:rsid w:val="00264898"/>
    <w:rsid w:val="0026526F"/>
    <w:rsid w:val="002657D1"/>
    <w:rsid w:val="00266E9A"/>
    <w:rsid w:val="00267852"/>
    <w:rsid w:val="00277146"/>
    <w:rsid w:val="0027793F"/>
    <w:rsid w:val="00281A41"/>
    <w:rsid w:val="00283CDE"/>
    <w:rsid w:val="002842B3"/>
    <w:rsid w:val="0029456D"/>
    <w:rsid w:val="002A1945"/>
    <w:rsid w:val="002A72C9"/>
    <w:rsid w:val="002C36C4"/>
    <w:rsid w:val="002C36E2"/>
    <w:rsid w:val="002D0AB9"/>
    <w:rsid w:val="002D2C4E"/>
    <w:rsid w:val="00303575"/>
    <w:rsid w:val="003078A9"/>
    <w:rsid w:val="003144D6"/>
    <w:rsid w:val="00314EF3"/>
    <w:rsid w:val="0031548D"/>
    <w:rsid w:val="00317E27"/>
    <w:rsid w:val="00323988"/>
    <w:rsid w:val="003377AA"/>
    <w:rsid w:val="00340472"/>
    <w:rsid w:val="00344D95"/>
    <w:rsid w:val="00351D0E"/>
    <w:rsid w:val="00352A73"/>
    <w:rsid w:val="003630C1"/>
    <w:rsid w:val="003722E0"/>
    <w:rsid w:val="00380CE8"/>
    <w:rsid w:val="00383D64"/>
    <w:rsid w:val="003A24FE"/>
    <w:rsid w:val="003A7E03"/>
    <w:rsid w:val="003B170A"/>
    <w:rsid w:val="003C39ED"/>
    <w:rsid w:val="003D67D3"/>
    <w:rsid w:val="003D725E"/>
    <w:rsid w:val="003E1993"/>
    <w:rsid w:val="00404A62"/>
    <w:rsid w:val="0041147A"/>
    <w:rsid w:val="00421AC7"/>
    <w:rsid w:val="004222E8"/>
    <w:rsid w:val="00425037"/>
    <w:rsid w:val="00440B41"/>
    <w:rsid w:val="00443440"/>
    <w:rsid w:val="004602F5"/>
    <w:rsid w:val="00460EAB"/>
    <w:rsid w:val="00462D08"/>
    <w:rsid w:val="0046446E"/>
    <w:rsid w:val="00466862"/>
    <w:rsid w:val="0047235F"/>
    <w:rsid w:val="004852F0"/>
    <w:rsid w:val="004A0C23"/>
    <w:rsid w:val="004A140A"/>
    <w:rsid w:val="004A5A08"/>
    <w:rsid w:val="004C10C0"/>
    <w:rsid w:val="004C5068"/>
    <w:rsid w:val="004E5E71"/>
    <w:rsid w:val="004E684B"/>
    <w:rsid w:val="004F1C96"/>
    <w:rsid w:val="004F5425"/>
    <w:rsid w:val="004F5BE5"/>
    <w:rsid w:val="004F7003"/>
    <w:rsid w:val="00500757"/>
    <w:rsid w:val="00500B06"/>
    <w:rsid w:val="00506254"/>
    <w:rsid w:val="0051235D"/>
    <w:rsid w:val="005158A2"/>
    <w:rsid w:val="005169EF"/>
    <w:rsid w:val="00524CBB"/>
    <w:rsid w:val="005401C0"/>
    <w:rsid w:val="00545932"/>
    <w:rsid w:val="00555776"/>
    <w:rsid w:val="00555DB0"/>
    <w:rsid w:val="00556F04"/>
    <w:rsid w:val="0056195B"/>
    <w:rsid w:val="00565C5A"/>
    <w:rsid w:val="0056634E"/>
    <w:rsid w:val="0056651C"/>
    <w:rsid w:val="005855F6"/>
    <w:rsid w:val="005A4540"/>
    <w:rsid w:val="005C59B7"/>
    <w:rsid w:val="005C6B2B"/>
    <w:rsid w:val="005D2AC2"/>
    <w:rsid w:val="005E1CD5"/>
    <w:rsid w:val="005E52FD"/>
    <w:rsid w:val="005F5F2B"/>
    <w:rsid w:val="005F7175"/>
    <w:rsid w:val="006014C9"/>
    <w:rsid w:val="0062158C"/>
    <w:rsid w:val="00624CC0"/>
    <w:rsid w:val="006261AE"/>
    <w:rsid w:val="0063015C"/>
    <w:rsid w:val="00631102"/>
    <w:rsid w:val="00632260"/>
    <w:rsid w:val="00650CAF"/>
    <w:rsid w:val="00655C13"/>
    <w:rsid w:val="006647AB"/>
    <w:rsid w:val="00666D36"/>
    <w:rsid w:val="006859AB"/>
    <w:rsid w:val="0068620C"/>
    <w:rsid w:val="006941F2"/>
    <w:rsid w:val="006A764D"/>
    <w:rsid w:val="006B110A"/>
    <w:rsid w:val="006B4ADA"/>
    <w:rsid w:val="006B5E5A"/>
    <w:rsid w:val="006C224D"/>
    <w:rsid w:val="006C39C1"/>
    <w:rsid w:val="006C727E"/>
    <w:rsid w:val="006D614D"/>
    <w:rsid w:val="006E05F9"/>
    <w:rsid w:val="006E70EB"/>
    <w:rsid w:val="0070350A"/>
    <w:rsid w:val="007039ED"/>
    <w:rsid w:val="00706071"/>
    <w:rsid w:val="007264D8"/>
    <w:rsid w:val="00732799"/>
    <w:rsid w:val="007328CA"/>
    <w:rsid w:val="00735BE3"/>
    <w:rsid w:val="00740F39"/>
    <w:rsid w:val="0074356B"/>
    <w:rsid w:val="00751C08"/>
    <w:rsid w:val="0076144E"/>
    <w:rsid w:val="00764899"/>
    <w:rsid w:val="007720B5"/>
    <w:rsid w:val="007825FF"/>
    <w:rsid w:val="00786FB4"/>
    <w:rsid w:val="007906DD"/>
    <w:rsid w:val="00792277"/>
    <w:rsid w:val="007A0E8B"/>
    <w:rsid w:val="007B253B"/>
    <w:rsid w:val="007B4DD4"/>
    <w:rsid w:val="007C44A5"/>
    <w:rsid w:val="007C5691"/>
    <w:rsid w:val="007D1376"/>
    <w:rsid w:val="007D4763"/>
    <w:rsid w:val="007D557A"/>
    <w:rsid w:val="007E4B67"/>
    <w:rsid w:val="007E7277"/>
    <w:rsid w:val="007F24DF"/>
    <w:rsid w:val="007F4D30"/>
    <w:rsid w:val="007F6BFE"/>
    <w:rsid w:val="00804982"/>
    <w:rsid w:val="00806C31"/>
    <w:rsid w:val="00807509"/>
    <w:rsid w:val="00826C9E"/>
    <w:rsid w:val="00843A69"/>
    <w:rsid w:val="00845E9C"/>
    <w:rsid w:val="0085103D"/>
    <w:rsid w:val="00891294"/>
    <w:rsid w:val="00896867"/>
    <w:rsid w:val="00896F1C"/>
    <w:rsid w:val="008B727F"/>
    <w:rsid w:val="008C1704"/>
    <w:rsid w:val="008D7D7D"/>
    <w:rsid w:val="008F64D2"/>
    <w:rsid w:val="0090079B"/>
    <w:rsid w:val="00905DC9"/>
    <w:rsid w:val="00906045"/>
    <w:rsid w:val="00912401"/>
    <w:rsid w:val="00924A85"/>
    <w:rsid w:val="00933B56"/>
    <w:rsid w:val="00937188"/>
    <w:rsid w:val="00941466"/>
    <w:rsid w:val="00944D52"/>
    <w:rsid w:val="00950D9C"/>
    <w:rsid w:val="00954DC7"/>
    <w:rsid w:val="00960DB1"/>
    <w:rsid w:val="00966AEC"/>
    <w:rsid w:val="009804A7"/>
    <w:rsid w:val="00991E53"/>
    <w:rsid w:val="00993D29"/>
    <w:rsid w:val="009A21E4"/>
    <w:rsid w:val="009A5AE0"/>
    <w:rsid w:val="009A6269"/>
    <w:rsid w:val="009B54E4"/>
    <w:rsid w:val="009C7040"/>
    <w:rsid w:val="009D705C"/>
    <w:rsid w:val="00A303A4"/>
    <w:rsid w:val="00A44310"/>
    <w:rsid w:val="00A4493E"/>
    <w:rsid w:val="00A50479"/>
    <w:rsid w:val="00A640C3"/>
    <w:rsid w:val="00A76E5A"/>
    <w:rsid w:val="00A858B6"/>
    <w:rsid w:val="00A85F02"/>
    <w:rsid w:val="00AA3197"/>
    <w:rsid w:val="00AB7AEF"/>
    <w:rsid w:val="00AD270E"/>
    <w:rsid w:val="00AD5C54"/>
    <w:rsid w:val="00AE0779"/>
    <w:rsid w:val="00AE3415"/>
    <w:rsid w:val="00AE7D67"/>
    <w:rsid w:val="00B01426"/>
    <w:rsid w:val="00B149DC"/>
    <w:rsid w:val="00B17A11"/>
    <w:rsid w:val="00B20F62"/>
    <w:rsid w:val="00B318D9"/>
    <w:rsid w:val="00B40718"/>
    <w:rsid w:val="00B41188"/>
    <w:rsid w:val="00B4179D"/>
    <w:rsid w:val="00B5177A"/>
    <w:rsid w:val="00B6440D"/>
    <w:rsid w:val="00B75D44"/>
    <w:rsid w:val="00B9027E"/>
    <w:rsid w:val="00BB1970"/>
    <w:rsid w:val="00BB355E"/>
    <w:rsid w:val="00BB6E08"/>
    <w:rsid w:val="00BC271A"/>
    <w:rsid w:val="00BC4ABE"/>
    <w:rsid w:val="00BD17A8"/>
    <w:rsid w:val="00BE61AF"/>
    <w:rsid w:val="00BE6780"/>
    <w:rsid w:val="00BF6616"/>
    <w:rsid w:val="00C01D7F"/>
    <w:rsid w:val="00C22C70"/>
    <w:rsid w:val="00C22CB0"/>
    <w:rsid w:val="00C27BE6"/>
    <w:rsid w:val="00C47F87"/>
    <w:rsid w:val="00C503C3"/>
    <w:rsid w:val="00C521BA"/>
    <w:rsid w:val="00C53667"/>
    <w:rsid w:val="00C5375C"/>
    <w:rsid w:val="00C550D3"/>
    <w:rsid w:val="00C65CDE"/>
    <w:rsid w:val="00C8148B"/>
    <w:rsid w:val="00C96782"/>
    <w:rsid w:val="00CA2CB1"/>
    <w:rsid w:val="00CA332B"/>
    <w:rsid w:val="00CA4202"/>
    <w:rsid w:val="00CA6C08"/>
    <w:rsid w:val="00CC7CA5"/>
    <w:rsid w:val="00CD1FA4"/>
    <w:rsid w:val="00CD6DA9"/>
    <w:rsid w:val="00CE0E79"/>
    <w:rsid w:val="00CE6860"/>
    <w:rsid w:val="00CF6878"/>
    <w:rsid w:val="00D03839"/>
    <w:rsid w:val="00D12757"/>
    <w:rsid w:val="00D1418A"/>
    <w:rsid w:val="00D206C0"/>
    <w:rsid w:val="00D256C0"/>
    <w:rsid w:val="00D433E7"/>
    <w:rsid w:val="00D4746D"/>
    <w:rsid w:val="00D47C12"/>
    <w:rsid w:val="00D54E86"/>
    <w:rsid w:val="00D55798"/>
    <w:rsid w:val="00D56EC4"/>
    <w:rsid w:val="00D57E9C"/>
    <w:rsid w:val="00D64CFD"/>
    <w:rsid w:val="00D65F39"/>
    <w:rsid w:val="00D67FDB"/>
    <w:rsid w:val="00D7112D"/>
    <w:rsid w:val="00D71864"/>
    <w:rsid w:val="00D840D1"/>
    <w:rsid w:val="00D91847"/>
    <w:rsid w:val="00DA0E13"/>
    <w:rsid w:val="00DC1C44"/>
    <w:rsid w:val="00DC3B6D"/>
    <w:rsid w:val="00DD766D"/>
    <w:rsid w:val="00DD7B5D"/>
    <w:rsid w:val="00DE6546"/>
    <w:rsid w:val="00DF07F4"/>
    <w:rsid w:val="00DF445C"/>
    <w:rsid w:val="00DF5193"/>
    <w:rsid w:val="00DF6359"/>
    <w:rsid w:val="00E1049F"/>
    <w:rsid w:val="00E10E1E"/>
    <w:rsid w:val="00E14919"/>
    <w:rsid w:val="00E17DA0"/>
    <w:rsid w:val="00E23A55"/>
    <w:rsid w:val="00E265C3"/>
    <w:rsid w:val="00E334B0"/>
    <w:rsid w:val="00E363DF"/>
    <w:rsid w:val="00E43627"/>
    <w:rsid w:val="00E44D0D"/>
    <w:rsid w:val="00E4673B"/>
    <w:rsid w:val="00E473AF"/>
    <w:rsid w:val="00E6465A"/>
    <w:rsid w:val="00E8768E"/>
    <w:rsid w:val="00E87EDC"/>
    <w:rsid w:val="00E91E93"/>
    <w:rsid w:val="00EA0507"/>
    <w:rsid w:val="00EB4F91"/>
    <w:rsid w:val="00EB5915"/>
    <w:rsid w:val="00EB6088"/>
    <w:rsid w:val="00ED10E4"/>
    <w:rsid w:val="00EE4EB8"/>
    <w:rsid w:val="00EF00B4"/>
    <w:rsid w:val="00F0547D"/>
    <w:rsid w:val="00F10F20"/>
    <w:rsid w:val="00F224F5"/>
    <w:rsid w:val="00F23F1B"/>
    <w:rsid w:val="00F35DA8"/>
    <w:rsid w:val="00F36EF2"/>
    <w:rsid w:val="00F37B00"/>
    <w:rsid w:val="00F4080B"/>
    <w:rsid w:val="00F4476E"/>
    <w:rsid w:val="00F54645"/>
    <w:rsid w:val="00F5582B"/>
    <w:rsid w:val="00F607CF"/>
    <w:rsid w:val="00F6100A"/>
    <w:rsid w:val="00F8345B"/>
    <w:rsid w:val="00F86167"/>
    <w:rsid w:val="00F97599"/>
    <w:rsid w:val="00FA539E"/>
    <w:rsid w:val="00FC0E92"/>
    <w:rsid w:val="00FC5024"/>
    <w:rsid w:val="00FD0B6D"/>
    <w:rsid w:val="00FD6AE7"/>
    <w:rsid w:val="00FD6C89"/>
    <w:rsid w:val="00FE2DCB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4114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147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4898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F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F39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F39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58B6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6C0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sem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2120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22</cp:revision>
  <cp:lastPrinted>2017-09-25T06:53:00Z</cp:lastPrinted>
  <dcterms:created xsi:type="dcterms:W3CDTF">2017-09-29T11:39:00Z</dcterms:created>
  <dcterms:modified xsi:type="dcterms:W3CDTF">2017-10-10T09:47:00Z</dcterms:modified>
</cp:coreProperties>
</file>